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0E" w:rsidRPr="00A14DDC" w:rsidRDefault="007659C4" w:rsidP="0091670E">
      <w:pPr>
        <w:jc w:val="right"/>
        <w:rPr>
          <w:sz w:val="28"/>
          <w:szCs w:val="28"/>
        </w:rPr>
      </w:pPr>
      <w:r w:rsidRPr="00A14DDC">
        <w:rPr>
          <w:sz w:val="28"/>
          <w:szCs w:val="28"/>
        </w:rPr>
        <w:t>Утвержден</w:t>
      </w:r>
    </w:p>
    <w:p w:rsidR="0091670E" w:rsidRPr="00A14DDC" w:rsidRDefault="0094235A" w:rsidP="0091670E">
      <w:pPr>
        <w:jc w:val="right"/>
        <w:rPr>
          <w:sz w:val="28"/>
          <w:szCs w:val="28"/>
        </w:rPr>
      </w:pPr>
      <w:r w:rsidRPr="00A14DDC">
        <w:rPr>
          <w:sz w:val="28"/>
          <w:szCs w:val="28"/>
        </w:rPr>
        <w:t>Постановление</w:t>
      </w:r>
      <w:r w:rsidR="00D901A7">
        <w:rPr>
          <w:sz w:val="28"/>
          <w:szCs w:val="28"/>
        </w:rPr>
        <w:t xml:space="preserve">м </w:t>
      </w:r>
      <w:r w:rsidR="00F05368" w:rsidRPr="00A14DDC">
        <w:rPr>
          <w:sz w:val="28"/>
          <w:szCs w:val="28"/>
        </w:rPr>
        <w:t>а</w:t>
      </w:r>
      <w:r w:rsidR="007659C4" w:rsidRPr="00A14DDC">
        <w:rPr>
          <w:sz w:val="28"/>
          <w:szCs w:val="28"/>
        </w:rPr>
        <w:t>дминистрации</w:t>
      </w:r>
    </w:p>
    <w:p w:rsidR="009C7580" w:rsidRPr="00A14DDC" w:rsidRDefault="009C7580" w:rsidP="0091670E">
      <w:pPr>
        <w:jc w:val="right"/>
        <w:rPr>
          <w:sz w:val="28"/>
          <w:szCs w:val="28"/>
        </w:rPr>
      </w:pPr>
      <w:r w:rsidRPr="00A14DDC">
        <w:rPr>
          <w:sz w:val="28"/>
          <w:szCs w:val="28"/>
        </w:rPr>
        <w:t>сельского поселения</w:t>
      </w:r>
    </w:p>
    <w:p w:rsidR="0091670E" w:rsidRPr="004618B6" w:rsidRDefault="007E1946" w:rsidP="0091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FD1">
        <w:rPr>
          <w:sz w:val="28"/>
          <w:szCs w:val="28"/>
        </w:rPr>
        <w:t>25</w:t>
      </w:r>
      <w:r w:rsidR="0051587E">
        <w:rPr>
          <w:sz w:val="28"/>
          <w:szCs w:val="28"/>
        </w:rPr>
        <w:t>.</w:t>
      </w:r>
      <w:r w:rsidR="00367FD1">
        <w:rPr>
          <w:sz w:val="28"/>
          <w:szCs w:val="28"/>
        </w:rPr>
        <w:t>12</w:t>
      </w:r>
      <w:r w:rsidR="0051587E">
        <w:rPr>
          <w:sz w:val="28"/>
          <w:szCs w:val="28"/>
        </w:rPr>
        <w:t>.201</w:t>
      </w:r>
      <w:r w:rsidR="00586C52">
        <w:rPr>
          <w:sz w:val="28"/>
          <w:szCs w:val="28"/>
        </w:rPr>
        <w:t>9</w:t>
      </w:r>
      <w:r w:rsidR="0091670E" w:rsidRPr="00A14DDC">
        <w:rPr>
          <w:sz w:val="28"/>
          <w:szCs w:val="28"/>
        </w:rPr>
        <w:t xml:space="preserve"> №</w:t>
      </w:r>
      <w:r w:rsidR="00367FD1">
        <w:rPr>
          <w:sz w:val="28"/>
          <w:szCs w:val="28"/>
        </w:rPr>
        <w:t xml:space="preserve"> 99-П</w:t>
      </w:r>
      <w:r w:rsidR="0091670E" w:rsidRPr="00A14DDC">
        <w:rPr>
          <w:sz w:val="28"/>
          <w:szCs w:val="28"/>
        </w:rPr>
        <w:t xml:space="preserve"> </w:t>
      </w:r>
    </w:p>
    <w:p w:rsidR="0091670E" w:rsidRPr="00A14DDC" w:rsidRDefault="0091670E" w:rsidP="0091670E">
      <w:pPr>
        <w:jc w:val="right"/>
        <w:rPr>
          <w:sz w:val="28"/>
          <w:szCs w:val="28"/>
        </w:rPr>
      </w:pPr>
    </w:p>
    <w:p w:rsidR="0091670E" w:rsidRPr="00A14DDC" w:rsidRDefault="0091670E" w:rsidP="0091670E">
      <w:pPr>
        <w:jc w:val="right"/>
        <w:rPr>
          <w:sz w:val="28"/>
          <w:szCs w:val="28"/>
        </w:rPr>
      </w:pPr>
    </w:p>
    <w:p w:rsidR="0091670E" w:rsidRDefault="0091670E" w:rsidP="00916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91670E" w:rsidRDefault="0091670E" w:rsidP="00916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составления и ведения сводной бюджетной росписи бюджета </w:t>
      </w:r>
      <w:r w:rsidR="009C758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и бюджетных росписей главных распорядителей средств бюджета </w:t>
      </w:r>
      <w:r w:rsidR="009C758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(главных администраторов источников внутреннего финансирования дефицита бюджета </w:t>
      </w:r>
      <w:r w:rsidR="009C758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>)</w:t>
      </w:r>
      <w:r w:rsidR="007659C4">
        <w:rPr>
          <w:b/>
          <w:sz w:val="28"/>
          <w:szCs w:val="28"/>
        </w:rPr>
        <w:t>, а также утверждения лимитов бюджетных обязатель</w:t>
      </w:r>
      <w:proofErr w:type="gramStart"/>
      <w:r w:rsidR="007659C4">
        <w:rPr>
          <w:b/>
          <w:sz w:val="28"/>
          <w:szCs w:val="28"/>
        </w:rPr>
        <w:t>ств дл</w:t>
      </w:r>
      <w:proofErr w:type="gramEnd"/>
      <w:r w:rsidR="007659C4">
        <w:rPr>
          <w:b/>
          <w:sz w:val="28"/>
          <w:szCs w:val="28"/>
        </w:rPr>
        <w:t>я главных распорядителей средств бюджета сельского поселения</w:t>
      </w:r>
    </w:p>
    <w:p w:rsidR="007E77FB" w:rsidRPr="007E77FB" w:rsidRDefault="007E77FB" w:rsidP="0091670E">
      <w:pPr>
        <w:jc w:val="center"/>
        <w:rPr>
          <w:sz w:val="24"/>
          <w:szCs w:val="24"/>
        </w:rPr>
      </w:pPr>
    </w:p>
    <w:p w:rsidR="0091670E" w:rsidRDefault="0091670E" w:rsidP="0091670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разработан в соответствии с Бюджетным кодексом Российской Федерации в целях организации исполнения бюджета </w:t>
      </w:r>
      <w:r w:rsidR="009C7580">
        <w:rPr>
          <w:sz w:val="28"/>
          <w:szCs w:val="28"/>
        </w:rPr>
        <w:t>сельского поселения</w:t>
      </w:r>
      <w:r w:rsidR="007659C4">
        <w:rPr>
          <w:sz w:val="28"/>
          <w:szCs w:val="28"/>
        </w:rPr>
        <w:t xml:space="preserve"> по расходам и источникам финансирования дефицита бюджета сельского поселения</w:t>
      </w:r>
      <w:r>
        <w:rPr>
          <w:sz w:val="28"/>
          <w:szCs w:val="28"/>
        </w:rPr>
        <w:t xml:space="preserve"> и определяет правила составления и ведения сводной бюджетной росписи бюджета </w:t>
      </w:r>
      <w:r w:rsidR="009C758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(далее – сводная роспись) и бюджетн</w:t>
      </w:r>
      <w:r w:rsidR="00BE04D6">
        <w:rPr>
          <w:sz w:val="28"/>
          <w:szCs w:val="28"/>
        </w:rPr>
        <w:t>ой росписи главного распорядителя</w:t>
      </w:r>
      <w:r>
        <w:rPr>
          <w:sz w:val="28"/>
          <w:szCs w:val="28"/>
        </w:rPr>
        <w:t xml:space="preserve"> средств бюджета </w:t>
      </w:r>
      <w:r w:rsidR="009C758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(главн</w:t>
      </w:r>
      <w:r w:rsidR="00BE04D6">
        <w:rPr>
          <w:sz w:val="28"/>
          <w:szCs w:val="28"/>
        </w:rPr>
        <w:t>ого</w:t>
      </w:r>
      <w:r>
        <w:rPr>
          <w:sz w:val="28"/>
          <w:szCs w:val="28"/>
        </w:rPr>
        <w:t xml:space="preserve"> администратор</w:t>
      </w:r>
      <w:r w:rsidR="00BE04D6">
        <w:rPr>
          <w:sz w:val="28"/>
          <w:szCs w:val="28"/>
        </w:rPr>
        <w:t>а</w:t>
      </w:r>
      <w:r>
        <w:rPr>
          <w:sz w:val="28"/>
          <w:szCs w:val="28"/>
        </w:rPr>
        <w:t xml:space="preserve"> источников внутреннего финансирования дефицита бюджета </w:t>
      </w:r>
      <w:r w:rsidR="009C758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) (далее</w:t>
      </w:r>
      <w:proofErr w:type="gramEnd"/>
      <w:r>
        <w:rPr>
          <w:sz w:val="28"/>
          <w:szCs w:val="28"/>
        </w:rPr>
        <w:t xml:space="preserve"> – бюджетная роспись)</w:t>
      </w:r>
      <w:r w:rsidR="007659C4">
        <w:rPr>
          <w:sz w:val="28"/>
          <w:szCs w:val="28"/>
        </w:rPr>
        <w:t>, а также утверждения лимитов бюджетных обязатель</w:t>
      </w:r>
      <w:proofErr w:type="gramStart"/>
      <w:r w:rsidR="007659C4">
        <w:rPr>
          <w:sz w:val="28"/>
          <w:szCs w:val="28"/>
        </w:rPr>
        <w:t>ств дл</w:t>
      </w:r>
      <w:proofErr w:type="gramEnd"/>
      <w:r w:rsidR="007659C4">
        <w:rPr>
          <w:sz w:val="28"/>
          <w:szCs w:val="28"/>
        </w:rPr>
        <w:t>я главн</w:t>
      </w:r>
      <w:r w:rsidR="00BE04D6">
        <w:rPr>
          <w:sz w:val="28"/>
          <w:szCs w:val="28"/>
        </w:rPr>
        <w:t>ого</w:t>
      </w:r>
      <w:r w:rsidR="007659C4">
        <w:rPr>
          <w:sz w:val="28"/>
          <w:szCs w:val="28"/>
        </w:rPr>
        <w:t xml:space="preserve"> распорядител</w:t>
      </w:r>
      <w:r w:rsidR="00BE04D6">
        <w:rPr>
          <w:sz w:val="28"/>
          <w:szCs w:val="28"/>
        </w:rPr>
        <w:t>я</w:t>
      </w:r>
      <w:r w:rsidR="007659C4">
        <w:rPr>
          <w:sz w:val="28"/>
          <w:szCs w:val="28"/>
        </w:rPr>
        <w:t xml:space="preserve"> средств бюджета сельского поселения</w:t>
      </w:r>
      <w:r>
        <w:rPr>
          <w:sz w:val="28"/>
          <w:szCs w:val="28"/>
        </w:rPr>
        <w:t>.</w:t>
      </w:r>
    </w:p>
    <w:p w:rsidR="0091670E" w:rsidRPr="00D035B0" w:rsidRDefault="0091670E" w:rsidP="0091670E">
      <w:pPr>
        <w:ind w:firstLine="720"/>
        <w:jc w:val="both"/>
        <w:rPr>
          <w:sz w:val="28"/>
          <w:szCs w:val="28"/>
        </w:rPr>
      </w:pPr>
    </w:p>
    <w:p w:rsidR="0091670E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1670E">
        <w:rPr>
          <w:b/>
          <w:sz w:val="28"/>
          <w:szCs w:val="28"/>
        </w:rPr>
        <w:t>. Состав сводной росписи, порядок ее составления и утверждения</w:t>
      </w:r>
    </w:p>
    <w:p w:rsidR="0091670E" w:rsidRDefault="0091670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Сводная роспись </w:t>
      </w:r>
      <w:r w:rsidR="007659C4">
        <w:rPr>
          <w:sz w:val="28"/>
          <w:szCs w:val="28"/>
        </w:rPr>
        <w:t xml:space="preserve">составляется </w:t>
      </w:r>
      <w:r w:rsidR="00F05368">
        <w:rPr>
          <w:sz w:val="28"/>
          <w:szCs w:val="28"/>
        </w:rPr>
        <w:t>а</w:t>
      </w:r>
      <w:r w:rsidR="00B17EE5">
        <w:rPr>
          <w:sz w:val="28"/>
          <w:szCs w:val="28"/>
        </w:rPr>
        <w:t xml:space="preserve">дминистрацией </w:t>
      </w:r>
      <w:r w:rsidR="00103F8A">
        <w:rPr>
          <w:sz w:val="28"/>
          <w:szCs w:val="28"/>
        </w:rPr>
        <w:t xml:space="preserve">Климковского </w:t>
      </w:r>
      <w:r w:rsidR="00B17EE5">
        <w:rPr>
          <w:sz w:val="28"/>
          <w:szCs w:val="28"/>
        </w:rPr>
        <w:t xml:space="preserve">сельского поселения по форме согласно </w:t>
      </w:r>
      <w:r w:rsidR="00B17EE5" w:rsidRPr="00472DAC">
        <w:rPr>
          <w:color w:val="FF0000"/>
          <w:sz w:val="28"/>
          <w:szCs w:val="28"/>
        </w:rPr>
        <w:t>приложению 1</w:t>
      </w:r>
      <w:r w:rsidR="00B17EE5">
        <w:rPr>
          <w:sz w:val="28"/>
          <w:szCs w:val="28"/>
        </w:rPr>
        <w:t xml:space="preserve"> к настоящему Порядку и включает</w:t>
      </w:r>
      <w:r>
        <w:rPr>
          <w:sz w:val="28"/>
          <w:szCs w:val="28"/>
        </w:rPr>
        <w:t>:</w:t>
      </w:r>
    </w:p>
    <w:p w:rsidR="0091670E" w:rsidRDefault="0091670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бюджетные ассигнования по </w:t>
      </w:r>
      <w:r w:rsidR="00B17EE5">
        <w:rPr>
          <w:sz w:val="28"/>
          <w:szCs w:val="28"/>
        </w:rPr>
        <w:t xml:space="preserve">расходам бюджета сельского поселения </w:t>
      </w:r>
      <w:r w:rsidR="00C44FDA" w:rsidRPr="00472DAC">
        <w:rPr>
          <w:color w:val="000000" w:themeColor="text1"/>
          <w:sz w:val="28"/>
          <w:szCs w:val="28"/>
        </w:rPr>
        <w:t>на текущий финансовый год и плановый период</w:t>
      </w:r>
      <w:r w:rsidR="00C44FDA">
        <w:rPr>
          <w:color w:val="FF0000"/>
          <w:sz w:val="28"/>
          <w:szCs w:val="28"/>
        </w:rPr>
        <w:t xml:space="preserve"> </w:t>
      </w:r>
      <w:r w:rsidR="00B17EE5">
        <w:rPr>
          <w:sz w:val="28"/>
          <w:szCs w:val="28"/>
        </w:rPr>
        <w:t>в разрезе главных распорядителей средств</w:t>
      </w:r>
      <w:r>
        <w:rPr>
          <w:sz w:val="28"/>
          <w:szCs w:val="28"/>
        </w:rPr>
        <w:t xml:space="preserve"> бюджета </w:t>
      </w:r>
      <w:r w:rsidR="009C7580">
        <w:rPr>
          <w:sz w:val="28"/>
          <w:szCs w:val="28"/>
        </w:rPr>
        <w:t>сельского поселения</w:t>
      </w:r>
      <w:r w:rsidR="00F16197">
        <w:rPr>
          <w:sz w:val="28"/>
          <w:szCs w:val="28"/>
        </w:rPr>
        <w:t xml:space="preserve"> (далее – ГРБС)</w:t>
      </w:r>
      <w:r w:rsidR="00B17EE5">
        <w:rPr>
          <w:sz w:val="28"/>
          <w:szCs w:val="28"/>
        </w:rPr>
        <w:t xml:space="preserve">, </w:t>
      </w:r>
      <w:r w:rsidR="005E2905">
        <w:rPr>
          <w:sz w:val="28"/>
          <w:szCs w:val="28"/>
        </w:rPr>
        <w:t xml:space="preserve">по </w:t>
      </w:r>
      <w:r w:rsidR="00B17EE5">
        <w:rPr>
          <w:sz w:val="28"/>
          <w:szCs w:val="28"/>
        </w:rPr>
        <w:t>раздел</w:t>
      </w:r>
      <w:r w:rsidR="005E2905">
        <w:rPr>
          <w:sz w:val="28"/>
          <w:szCs w:val="28"/>
        </w:rPr>
        <w:t>ам</w:t>
      </w:r>
      <w:r w:rsidR="00B17EE5">
        <w:rPr>
          <w:sz w:val="28"/>
          <w:szCs w:val="28"/>
        </w:rPr>
        <w:t>, подраздел</w:t>
      </w:r>
      <w:r w:rsidR="005E2905">
        <w:rPr>
          <w:sz w:val="28"/>
          <w:szCs w:val="28"/>
        </w:rPr>
        <w:t>ам</w:t>
      </w:r>
      <w:r w:rsidR="00B17EE5">
        <w:rPr>
          <w:sz w:val="28"/>
          <w:szCs w:val="28"/>
        </w:rPr>
        <w:t>, целевы</w:t>
      </w:r>
      <w:r w:rsidR="005E2905">
        <w:rPr>
          <w:sz w:val="28"/>
          <w:szCs w:val="28"/>
        </w:rPr>
        <w:t>м</w:t>
      </w:r>
      <w:r w:rsidR="00B17EE5">
        <w:rPr>
          <w:sz w:val="28"/>
          <w:szCs w:val="28"/>
        </w:rPr>
        <w:t xml:space="preserve"> стат</w:t>
      </w:r>
      <w:r w:rsidR="005E2905">
        <w:rPr>
          <w:sz w:val="28"/>
          <w:szCs w:val="28"/>
        </w:rPr>
        <w:t>ьям</w:t>
      </w:r>
      <w:r w:rsidR="00B17EE5">
        <w:rPr>
          <w:sz w:val="28"/>
          <w:szCs w:val="28"/>
        </w:rPr>
        <w:t xml:space="preserve"> (муниципальны</w:t>
      </w:r>
      <w:r w:rsidR="005E2905">
        <w:rPr>
          <w:sz w:val="28"/>
          <w:szCs w:val="28"/>
        </w:rPr>
        <w:t>м</w:t>
      </w:r>
      <w:r w:rsidR="00B17EE5">
        <w:rPr>
          <w:sz w:val="28"/>
          <w:szCs w:val="28"/>
        </w:rPr>
        <w:t xml:space="preserve"> программ</w:t>
      </w:r>
      <w:r w:rsidR="005E2905">
        <w:rPr>
          <w:sz w:val="28"/>
          <w:szCs w:val="28"/>
        </w:rPr>
        <w:t xml:space="preserve">ами не </w:t>
      </w:r>
      <w:r w:rsidR="003E02B0">
        <w:rPr>
          <w:sz w:val="28"/>
          <w:szCs w:val="28"/>
        </w:rPr>
        <w:t>программным направления</w:t>
      </w:r>
      <w:r w:rsidR="005E2905">
        <w:rPr>
          <w:sz w:val="28"/>
          <w:szCs w:val="28"/>
        </w:rPr>
        <w:t>м</w:t>
      </w:r>
      <w:r w:rsidR="00B17EE5">
        <w:rPr>
          <w:sz w:val="28"/>
          <w:szCs w:val="28"/>
        </w:rPr>
        <w:t xml:space="preserve">деятельности), </w:t>
      </w:r>
      <w:r w:rsidR="003E02B0">
        <w:rPr>
          <w:sz w:val="28"/>
          <w:szCs w:val="28"/>
        </w:rPr>
        <w:t xml:space="preserve">группам </w:t>
      </w:r>
      <w:proofErr w:type="gramStart"/>
      <w:r w:rsidR="003E02B0">
        <w:rPr>
          <w:sz w:val="28"/>
          <w:szCs w:val="28"/>
        </w:rPr>
        <w:t>в</w:t>
      </w:r>
      <w:r w:rsidR="00B17EE5">
        <w:rPr>
          <w:sz w:val="28"/>
          <w:szCs w:val="28"/>
        </w:rPr>
        <w:t>ид</w:t>
      </w:r>
      <w:r w:rsidR="003E02B0">
        <w:rPr>
          <w:sz w:val="28"/>
          <w:szCs w:val="28"/>
        </w:rPr>
        <w:t>ов</w:t>
      </w:r>
      <w:r w:rsidR="00B17EE5">
        <w:rPr>
          <w:sz w:val="28"/>
          <w:szCs w:val="28"/>
        </w:rPr>
        <w:t xml:space="preserve"> расходов классификации расходов бюджетов</w:t>
      </w:r>
      <w:proofErr w:type="gramEnd"/>
      <w:r w:rsidR="00BE04D6">
        <w:rPr>
          <w:sz w:val="28"/>
          <w:szCs w:val="28"/>
        </w:rPr>
        <w:t>.</w:t>
      </w:r>
    </w:p>
    <w:p w:rsidR="0091670E" w:rsidRDefault="0091670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бюджетные ассигнования по источникам внутреннего финансирования дефицита бюджета </w:t>
      </w:r>
      <w:r w:rsidR="00E24B16">
        <w:rPr>
          <w:sz w:val="28"/>
          <w:szCs w:val="28"/>
        </w:rPr>
        <w:t>с</w:t>
      </w:r>
      <w:r w:rsidR="009C7580">
        <w:rPr>
          <w:sz w:val="28"/>
          <w:szCs w:val="28"/>
        </w:rPr>
        <w:t>ельского поселения</w:t>
      </w:r>
      <w:r w:rsidR="00C44FDA" w:rsidRPr="00C44FDA">
        <w:rPr>
          <w:sz w:val="28"/>
          <w:szCs w:val="28"/>
        </w:rPr>
        <w:t xml:space="preserve">на текущий финансовый год и плановый период </w:t>
      </w:r>
      <w:r w:rsidR="00C44FDA" w:rsidRPr="00472DAC">
        <w:rPr>
          <w:color w:val="000000" w:themeColor="text1"/>
          <w:sz w:val="28"/>
          <w:szCs w:val="28"/>
        </w:rPr>
        <w:t>на текущий финансовый год и плановый</w:t>
      </w:r>
      <w:r w:rsidR="00C44FDA">
        <w:rPr>
          <w:color w:val="FF0000"/>
          <w:sz w:val="28"/>
          <w:szCs w:val="28"/>
        </w:rPr>
        <w:t xml:space="preserve"> </w:t>
      </w:r>
      <w:r w:rsidR="00C44FDA" w:rsidRPr="00472DAC">
        <w:rPr>
          <w:color w:val="000000" w:themeColor="text1"/>
          <w:sz w:val="28"/>
          <w:szCs w:val="28"/>
        </w:rPr>
        <w:t>период</w:t>
      </w:r>
      <w:r w:rsidR="00C44FD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разрезе главных </w:t>
      </w:r>
      <w:proofErr w:type="gramStart"/>
      <w:r>
        <w:rPr>
          <w:sz w:val="28"/>
          <w:szCs w:val="28"/>
        </w:rPr>
        <w:t xml:space="preserve">администраторов источников внутреннего финансирования дефицита бюджета </w:t>
      </w:r>
      <w:r w:rsidR="009C7580">
        <w:rPr>
          <w:sz w:val="28"/>
          <w:szCs w:val="28"/>
        </w:rPr>
        <w:t>сельского</w:t>
      </w:r>
      <w:proofErr w:type="gramEnd"/>
      <w:r w:rsidR="009C758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(далее – </w:t>
      </w:r>
      <w:r w:rsidR="00F16197">
        <w:rPr>
          <w:sz w:val="28"/>
          <w:szCs w:val="28"/>
        </w:rPr>
        <w:t>ГАИФД</w:t>
      </w:r>
      <w:r>
        <w:rPr>
          <w:sz w:val="28"/>
          <w:szCs w:val="28"/>
        </w:rPr>
        <w:t>) и кодов</w:t>
      </w:r>
      <w:r w:rsidR="00FC4CAC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источников внутреннего финансирования дефицита бюджета </w:t>
      </w:r>
      <w:r w:rsidR="002E32A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</w:t>
      </w:r>
      <w:r w:rsidR="00FC4CAC">
        <w:rPr>
          <w:sz w:val="28"/>
          <w:szCs w:val="28"/>
        </w:rPr>
        <w:t>кроме операций по управлению остатками средств на едином счете бюджета</w:t>
      </w:r>
      <w:r>
        <w:rPr>
          <w:sz w:val="28"/>
          <w:szCs w:val="28"/>
        </w:rPr>
        <w:t>.</w:t>
      </w:r>
    </w:p>
    <w:p w:rsidR="0091670E" w:rsidRDefault="0091670E" w:rsidP="00FC4C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C4CAC">
        <w:rPr>
          <w:sz w:val="28"/>
          <w:szCs w:val="28"/>
        </w:rPr>
        <w:t xml:space="preserve">Сводная роспись утверждается </w:t>
      </w:r>
      <w:r w:rsidR="00F05368">
        <w:rPr>
          <w:sz w:val="28"/>
          <w:szCs w:val="28"/>
        </w:rPr>
        <w:t>главой</w:t>
      </w:r>
      <w:r w:rsidR="00FC4CAC">
        <w:rPr>
          <w:sz w:val="28"/>
          <w:szCs w:val="28"/>
        </w:rPr>
        <w:t xml:space="preserve">  сельского поселения</w:t>
      </w:r>
      <w:r w:rsidR="00F05368">
        <w:rPr>
          <w:sz w:val="28"/>
          <w:szCs w:val="28"/>
        </w:rPr>
        <w:t xml:space="preserve"> ежегодно, не позднее </w:t>
      </w:r>
      <w:r w:rsidR="00BE04D6">
        <w:rPr>
          <w:sz w:val="28"/>
          <w:szCs w:val="28"/>
        </w:rPr>
        <w:t>20 декабря</w:t>
      </w:r>
      <w:r w:rsidR="007E1946">
        <w:rPr>
          <w:sz w:val="28"/>
          <w:szCs w:val="28"/>
        </w:rPr>
        <w:t xml:space="preserve">, </w:t>
      </w:r>
      <w:r w:rsidR="000E21B9" w:rsidRPr="000E21B9">
        <w:rPr>
          <w:sz w:val="28"/>
          <w:szCs w:val="28"/>
        </w:rPr>
        <w:t>за исключением случаев, предусмотренных статьями 190 и 191 Бюджетного Кодекса Российской Федерации</w:t>
      </w:r>
      <w:r w:rsidR="00FC4CAC" w:rsidRPr="000E21B9">
        <w:rPr>
          <w:sz w:val="28"/>
          <w:szCs w:val="28"/>
        </w:rPr>
        <w:t>.</w:t>
      </w:r>
    </w:p>
    <w:p w:rsidR="00E626FA" w:rsidRPr="000E21B9" w:rsidRDefault="00E626FA" w:rsidP="00FC4CAC">
      <w:pPr>
        <w:ind w:firstLine="720"/>
        <w:jc w:val="both"/>
        <w:rPr>
          <w:sz w:val="28"/>
          <w:szCs w:val="28"/>
        </w:rPr>
      </w:pPr>
    </w:p>
    <w:p w:rsidR="000E0BFD" w:rsidRDefault="00E629C4" w:rsidP="00FC4CAC">
      <w:pPr>
        <w:ind w:firstLine="720"/>
        <w:jc w:val="both"/>
        <w:rPr>
          <w:sz w:val="28"/>
          <w:szCs w:val="28"/>
        </w:rPr>
      </w:pPr>
      <w:r w:rsidRPr="00E629C4">
        <w:rPr>
          <w:sz w:val="28"/>
          <w:szCs w:val="28"/>
        </w:rPr>
        <w:lastRenderedPageBreak/>
        <w:t>Утвержденные показатели сводной росписи должны соответствовать Решению о бюджете.</w:t>
      </w:r>
    </w:p>
    <w:p w:rsidR="0091670E" w:rsidRPr="00D035B0" w:rsidRDefault="0091670E" w:rsidP="0091670E">
      <w:pPr>
        <w:ind w:firstLine="720"/>
        <w:jc w:val="both"/>
        <w:rPr>
          <w:sz w:val="28"/>
          <w:szCs w:val="28"/>
        </w:rPr>
      </w:pPr>
    </w:p>
    <w:p w:rsidR="0091670E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1670E">
        <w:rPr>
          <w:b/>
          <w:sz w:val="28"/>
          <w:szCs w:val="28"/>
        </w:rPr>
        <w:t xml:space="preserve">. </w:t>
      </w:r>
      <w:r w:rsidR="009A740B">
        <w:rPr>
          <w:b/>
          <w:sz w:val="28"/>
          <w:szCs w:val="28"/>
        </w:rPr>
        <w:t>Утверждение лимитов</w:t>
      </w:r>
      <w:r w:rsidR="0091670E">
        <w:rPr>
          <w:b/>
          <w:sz w:val="28"/>
          <w:szCs w:val="28"/>
        </w:rPr>
        <w:t xml:space="preserve"> бюджетных обязательств</w:t>
      </w:r>
      <w:r w:rsidR="009A740B">
        <w:rPr>
          <w:b/>
          <w:sz w:val="28"/>
          <w:szCs w:val="28"/>
        </w:rPr>
        <w:t xml:space="preserve"> для главных распорядителей средств бюджета сельского поселения</w:t>
      </w:r>
    </w:p>
    <w:p w:rsidR="0091670E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740B">
        <w:rPr>
          <w:sz w:val="28"/>
          <w:szCs w:val="28"/>
        </w:rPr>
        <w:t>.</w:t>
      </w:r>
      <w:r w:rsidR="0091670E">
        <w:rPr>
          <w:sz w:val="28"/>
          <w:szCs w:val="28"/>
        </w:rPr>
        <w:t xml:space="preserve"> Лимиты бюджетных обя</w:t>
      </w:r>
      <w:r w:rsidR="009A740B">
        <w:rPr>
          <w:sz w:val="28"/>
          <w:szCs w:val="28"/>
        </w:rPr>
        <w:t xml:space="preserve">зательств утверждаются </w:t>
      </w:r>
      <w:r>
        <w:rPr>
          <w:sz w:val="28"/>
          <w:szCs w:val="28"/>
        </w:rPr>
        <w:t xml:space="preserve">согласно </w:t>
      </w:r>
      <w:r w:rsidRPr="00472DAC">
        <w:rPr>
          <w:color w:val="FF0000"/>
          <w:sz w:val="28"/>
          <w:szCs w:val="28"/>
        </w:rPr>
        <w:t xml:space="preserve">приложению </w:t>
      </w:r>
      <w:r w:rsidR="005E3305" w:rsidRPr="00472DAC">
        <w:rPr>
          <w:color w:val="FF0000"/>
          <w:sz w:val="28"/>
          <w:szCs w:val="28"/>
        </w:rPr>
        <w:t>7</w:t>
      </w:r>
      <w:r>
        <w:rPr>
          <w:sz w:val="28"/>
          <w:szCs w:val="28"/>
        </w:rPr>
        <w:t xml:space="preserve"> к настоящему Порядку </w:t>
      </w:r>
      <w:r w:rsidRPr="00E629C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 пределах бюджетных ассигнований, утвержденных сводной росписью, по разделам, подразделам, целевым статьям (муниципальным программам и непрограммным направлениям деятельности)</w:t>
      </w:r>
      <w:proofErr w:type="gramStart"/>
      <w:r w:rsidR="009A740B" w:rsidRPr="00E629C4">
        <w:rPr>
          <w:sz w:val="28"/>
          <w:szCs w:val="28"/>
        </w:rPr>
        <w:t>,</w:t>
      </w:r>
      <w:r w:rsidR="003E02B0">
        <w:rPr>
          <w:sz w:val="28"/>
          <w:szCs w:val="28"/>
        </w:rPr>
        <w:t>г</w:t>
      </w:r>
      <w:proofErr w:type="gramEnd"/>
      <w:r w:rsidR="003E02B0">
        <w:rPr>
          <w:sz w:val="28"/>
          <w:szCs w:val="28"/>
        </w:rPr>
        <w:t>рупп</w:t>
      </w:r>
      <w:r>
        <w:rPr>
          <w:sz w:val="28"/>
          <w:szCs w:val="28"/>
        </w:rPr>
        <w:t>ам</w:t>
      </w:r>
      <w:r w:rsidR="003E02B0">
        <w:rPr>
          <w:sz w:val="28"/>
          <w:szCs w:val="28"/>
        </w:rPr>
        <w:t>, подгрупп</w:t>
      </w:r>
      <w:r>
        <w:rPr>
          <w:sz w:val="28"/>
          <w:szCs w:val="28"/>
        </w:rPr>
        <w:t>ам</w:t>
      </w:r>
      <w:r w:rsidR="009A740B">
        <w:rPr>
          <w:sz w:val="28"/>
          <w:szCs w:val="28"/>
        </w:rPr>
        <w:t xml:space="preserve">видов расходов </w:t>
      </w:r>
      <w:r w:rsidR="00A74CF9">
        <w:rPr>
          <w:sz w:val="28"/>
          <w:szCs w:val="28"/>
        </w:rPr>
        <w:t>бюджетов</w:t>
      </w:r>
      <w:r w:rsidR="0091670E">
        <w:rPr>
          <w:sz w:val="28"/>
          <w:szCs w:val="28"/>
        </w:rPr>
        <w:t>.</w:t>
      </w:r>
    </w:p>
    <w:p w:rsidR="0091670E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4CF9">
        <w:rPr>
          <w:sz w:val="28"/>
          <w:szCs w:val="28"/>
        </w:rPr>
        <w:t>.Лимиты бюджетных обязательств по расходам на исполнение публичных нормативных обязательств не утверждаются.</w:t>
      </w:r>
    </w:p>
    <w:p w:rsidR="0091670E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670E">
        <w:rPr>
          <w:sz w:val="28"/>
          <w:szCs w:val="28"/>
        </w:rPr>
        <w:t xml:space="preserve">. </w:t>
      </w:r>
      <w:r w:rsidR="005572F5">
        <w:rPr>
          <w:sz w:val="28"/>
          <w:szCs w:val="28"/>
        </w:rPr>
        <w:t xml:space="preserve">Лимиты бюджетных обязательств </w:t>
      </w:r>
      <w:r w:rsidR="000E21B9">
        <w:rPr>
          <w:sz w:val="28"/>
          <w:szCs w:val="28"/>
        </w:rPr>
        <w:t xml:space="preserve">представляются одновременно со сводной бюджетной росписью и </w:t>
      </w:r>
      <w:r w:rsidR="005572F5">
        <w:rPr>
          <w:sz w:val="28"/>
          <w:szCs w:val="28"/>
        </w:rPr>
        <w:t xml:space="preserve">утверждаются </w:t>
      </w:r>
      <w:r w:rsidR="004F3719">
        <w:rPr>
          <w:sz w:val="28"/>
          <w:szCs w:val="28"/>
        </w:rPr>
        <w:t xml:space="preserve">главой </w:t>
      </w:r>
      <w:r w:rsidR="000E21B9">
        <w:rPr>
          <w:sz w:val="28"/>
          <w:szCs w:val="28"/>
        </w:rPr>
        <w:t xml:space="preserve"> сельского поселения ежегодно</w:t>
      </w:r>
      <w:proofErr w:type="gramStart"/>
      <w:r w:rsidR="000E21B9">
        <w:rPr>
          <w:sz w:val="28"/>
          <w:szCs w:val="28"/>
        </w:rPr>
        <w:t>,</w:t>
      </w:r>
      <w:r w:rsidR="007E1946" w:rsidRPr="009C5C67">
        <w:rPr>
          <w:sz w:val="28"/>
          <w:szCs w:val="28"/>
        </w:rPr>
        <w:t>н</w:t>
      </w:r>
      <w:proofErr w:type="gramEnd"/>
      <w:r w:rsidR="007E1946" w:rsidRPr="009C5C67">
        <w:rPr>
          <w:sz w:val="28"/>
          <w:szCs w:val="28"/>
        </w:rPr>
        <w:t xml:space="preserve">е позднее </w:t>
      </w:r>
      <w:r w:rsidR="00BE04D6">
        <w:rPr>
          <w:sz w:val="28"/>
          <w:szCs w:val="28"/>
        </w:rPr>
        <w:t>22 декабря</w:t>
      </w:r>
      <w:r w:rsidR="007E1946">
        <w:rPr>
          <w:sz w:val="28"/>
          <w:szCs w:val="28"/>
        </w:rPr>
        <w:t>.</w:t>
      </w:r>
    </w:p>
    <w:p w:rsidR="0035300F" w:rsidRPr="00D035B0" w:rsidRDefault="0035300F" w:rsidP="0091670E">
      <w:pPr>
        <w:ind w:firstLine="720"/>
        <w:jc w:val="both"/>
        <w:rPr>
          <w:sz w:val="28"/>
          <w:szCs w:val="28"/>
        </w:rPr>
      </w:pPr>
    </w:p>
    <w:p w:rsidR="0091670E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1670E">
        <w:rPr>
          <w:b/>
          <w:sz w:val="28"/>
          <w:szCs w:val="28"/>
        </w:rPr>
        <w:t xml:space="preserve">. Доведение показателей сводной росписи и лимитов бюджетных обязательств до главных распорядителей </w:t>
      </w:r>
      <w:r w:rsidR="00647B2A">
        <w:rPr>
          <w:b/>
          <w:sz w:val="28"/>
          <w:szCs w:val="28"/>
        </w:rPr>
        <w:t xml:space="preserve">средств </w:t>
      </w:r>
      <w:r w:rsidR="000E21B9">
        <w:rPr>
          <w:b/>
          <w:sz w:val="28"/>
          <w:szCs w:val="28"/>
        </w:rPr>
        <w:t>бюджет</w:t>
      </w:r>
      <w:proofErr w:type="gramStart"/>
      <w:r w:rsidR="00647B2A">
        <w:rPr>
          <w:b/>
          <w:sz w:val="28"/>
          <w:szCs w:val="28"/>
        </w:rPr>
        <w:t>а</w:t>
      </w:r>
      <w:r w:rsidR="0091670E">
        <w:rPr>
          <w:b/>
          <w:sz w:val="28"/>
          <w:szCs w:val="28"/>
        </w:rPr>
        <w:t>(</w:t>
      </w:r>
      <w:proofErr w:type="gramEnd"/>
      <w:r w:rsidR="0091670E">
        <w:rPr>
          <w:b/>
          <w:sz w:val="28"/>
          <w:szCs w:val="28"/>
        </w:rPr>
        <w:t>главных администраторов источников</w:t>
      </w:r>
      <w:r w:rsidR="000E21B9">
        <w:rPr>
          <w:b/>
          <w:sz w:val="28"/>
          <w:szCs w:val="28"/>
        </w:rPr>
        <w:t xml:space="preserve"> финансирования дефицита бюджета</w:t>
      </w:r>
      <w:r w:rsidR="0091670E">
        <w:rPr>
          <w:b/>
          <w:sz w:val="28"/>
          <w:szCs w:val="28"/>
        </w:rPr>
        <w:t>)</w:t>
      </w:r>
    </w:p>
    <w:p w:rsidR="000E21B9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1670E">
        <w:rPr>
          <w:sz w:val="28"/>
          <w:szCs w:val="28"/>
        </w:rPr>
        <w:t xml:space="preserve">. </w:t>
      </w:r>
      <w:r w:rsidR="000E21B9">
        <w:rPr>
          <w:sz w:val="28"/>
          <w:szCs w:val="28"/>
        </w:rPr>
        <w:t>Утвержденные показатели сводной росписи д</w:t>
      </w:r>
      <w:r w:rsidR="0091670E">
        <w:rPr>
          <w:sz w:val="28"/>
          <w:szCs w:val="28"/>
        </w:rPr>
        <w:t>ов</w:t>
      </w:r>
      <w:r w:rsidR="00647B2A">
        <w:rPr>
          <w:sz w:val="28"/>
          <w:szCs w:val="28"/>
        </w:rPr>
        <w:t>од</w:t>
      </w:r>
      <w:r w:rsidR="000E21B9">
        <w:rPr>
          <w:sz w:val="28"/>
          <w:szCs w:val="28"/>
        </w:rPr>
        <w:t>ятся</w:t>
      </w:r>
      <w:r w:rsidR="00103F8A">
        <w:rPr>
          <w:sz w:val="28"/>
          <w:szCs w:val="28"/>
        </w:rPr>
        <w:t xml:space="preserve"> </w:t>
      </w:r>
      <w:r w:rsidR="00647B2A">
        <w:rPr>
          <w:sz w:val="28"/>
          <w:szCs w:val="28"/>
        </w:rPr>
        <w:t xml:space="preserve">администрацией сельского поселения </w:t>
      </w:r>
      <w:r w:rsidR="0035300F">
        <w:rPr>
          <w:sz w:val="28"/>
          <w:szCs w:val="28"/>
        </w:rPr>
        <w:t xml:space="preserve">уведомлениями </w:t>
      </w:r>
      <w:r w:rsidR="00647B2A">
        <w:rPr>
          <w:sz w:val="28"/>
          <w:szCs w:val="28"/>
        </w:rPr>
        <w:t>в течение трех рабочих дней со дня утверждения сводной росписи</w:t>
      </w:r>
      <w:r w:rsidR="000E21B9">
        <w:rPr>
          <w:sz w:val="28"/>
          <w:szCs w:val="28"/>
        </w:rPr>
        <w:t>:</w:t>
      </w:r>
    </w:p>
    <w:p w:rsidR="00647B2A" w:rsidRDefault="005572F5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</w:t>
      </w:r>
      <w:r w:rsidR="00647B2A">
        <w:rPr>
          <w:sz w:val="28"/>
          <w:szCs w:val="28"/>
        </w:rPr>
        <w:t xml:space="preserve">до </w:t>
      </w:r>
      <w:r w:rsidR="00F16197">
        <w:rPr>
          <w:sz w:val="28"/>
          <w:szCs w:val="28"/>
        </w:rPr>
        <w:t>ГРБС</w:t>
      </w:r>
      <w:r w:rsidR="00647B2A">
        <w:rPr>
          <w:sz w:val="28"/>
          <w:szCs w:val="28"/>
        </w:rPr>
        <w:t xml:space="preserve"> сельского поселениясогласно </w:t>
      </w:r>
      <w:r w:rsidR="00647B2A" w:rsidRPr="00472DAC">
        <w:rPr>
          <w:color w:val="FF0000"/>
          <w:sz w:val="28"/>
          <w:szCs w:val="28"/>
        </w:rPr>
        <w:t xml:space="preserve">приложению </w:t>
      </w:r>
      <w:r w:rsidR="005E3305" w:rsidRPr="00472DAC">
        <w:rPr>
          <w:color w:val="FF0000"/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Порядку</w:t>
      </w:r>
      <w:r w:rsidR="00647B2A">
        <w:rPr>
          <w:sz w:val="28"/>
          <w:szCs w:val="28"/>
        </w:rPr>
        <w:t>;</w:t>
      </w:r>
    </w:p>
    <w:p w:rsidR="00647B2A" w:rsidRDefault="00647B2A" w:rsidP="00647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сельского поселения до </w:t>
      </w:r>
      <w:r w:rsidR="00F16197">
        <w:rPr>
          <w:sz w:val="28"/>
          <w:szCs w:val="28"/>
        </w:rPr>
        <w:t>ГАИФД</w:t>
      </w:r>
      <w:r>
        <w:rPr>
          <w:sz w:val="28"/>
          <w:szCs w:val="28"/>
        </w:rPr>
        <w:t xml:space="preserve"> согласно </w:t>
      </w:r>
      <w:r w:rsidRPr="00472DAC">
        <w:rPr>
          <w:color w:val="FF0000"/>
          <w:sz w:val="28"/>
          <w:szCs w:val="28"/>
        </w:rPr>
        <w:t xml:space="preserve">приложению </w:t>
      </w:r>
      <w:r w:rsidR="005E3305" w:rsidRPr="00472DAC">
        <w:rPr>
          <w:color w:val="FF0000"/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Порядку.</w:t>
      </w:r>
    </w:p>
    <w:p w:rsidR="00647B2A" w:rsidRDefault="00647B2A" w:rsidP="00647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Лимиты бюджетных обязательств доводятся до </w:t>
      </w:r>
      <w:r w:rsidR="00F16197">
        <w:rPr>
          <w:sz w:val="28"/>
          <w:szCs w:val="28"/>
        </w:rPr>
        <w:t>ГРБС</w:t>
      </w:r>
      <w:r>
        <w:rPr>
          <w:sz w:val="28"/>
          <w:szCs w:val="28"/>
        </w:rPr>
        <w:t xml:space="preserve"> сельского поселения согласно </w:t>
      </w:r>
      <w:r w:rsidRPr="00472DAC">
        <w:rPr>
          <w:color w:val="FF0000"/>
          <w:sz w:val="28"/>
          <w:szCs w:val="28"/>
        </w:rPr>
        <w:t xml:space="preserve">приложению </w:t>
      </w:r>
      <w:r w:rsidR="005E3305" w:rsidRPr="00472DAC">
        <w:rPr>
          <w:color w:val="FF0000"/>
          <w:sz w:val="28"/>
          <w:szCs w:val="28"/>
        </w:rPr>
        <w:t>9</w:t>
      </w:r>
      <w:r w:rsidR="0035300F">
        <w:rPr>
          <w:sz w:val="28"/>
          <w:szCs w:val="28"/>
        </w:rPr>
        <w:t xml:space="preserve"> к настоящему Порядку.</w:t>
      </w:r>
    </w:p>
    <w:p w:rsidR="005572F5" w:rsidRDefault="005572F5" w:rsidP="0091670E">
      <w:pPr>
        <w:ind w:firstLine="720"/>
        <w:jc w:val="both"/>
        <w:rPr>
          <w:sz w:val="28"/>
          <w:szCs w:val="28"/>
        </w:rPr>
      </w:pPr>
    </w:p>
    <w:p w:rsidR="0091670E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1670E">
        <w:rPr>
          <w:b/>
          <w:sz w:val="28"/>
          <w:szCs w:val="28"/>
        </w:rPr>
        <w:t>. Ведение сводной росписи и лимитов бюджетных обязательств</w:t>
      </w:r>
    </w:p>
    <w:p w:rsidR="0091670E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1670E">
        <w:rPr>
          <w:sz w:val="28"/>
          <w:szCs w:val="28"/>
        </w:rPr>
        <w:t>. Ведение сводной росписи и лимитов бюджетных обязательств осуществляет</w:t>
      </w:r>
      <w:r w:rsidR="001A23CF">
        <w:rPr>
          <w:sz w:val="28"/>
          <w:szCs w:val="28"/>
        </w:rPr>
        <w:t>ся</w:t>
      </w:r>
      <w:r w:rsidR="00C8287D">
        <w:rPr>
          <w:sz w:val="28"/>
          <w:szCs w:val="28"/>
        </w:rPr>
        <w:t>а</w:t>
      </w:r>
      <w:r w:rsidR="001A23CF">
        <w:rPr>
          <w:sz w:val="28"/>
          <w:szCs w:val="28"/>
        </w:rPr>
        <w:t>дминистрацией сельского поселения</w:t>
      </w:r>
      <w:r w:rsidR="0091670E">
        <w:rPr>
          <w:sz w:val="28"/>
          <w:szCs w:val="28"/>
        </w:rPr>
        <w:t xml:space="preserve"> посредством внесения изменений в показатели сводной росписи и</w:t>
      </w:r>
      <w:r w:rsidR="001A23CF">
        <w:rPr>
          <w:sz w:val="28"/>
          <w:szCs w:val="28"/>
        </w:rPr>
        <w:t xml:space="preserve"> (или)</w:t>
      </w:r>
      <w:r w:rsidR="0091670E">
        <w:rPr>
          <w:sz w:val="28"/>
          <w:szCs w:val="28"/>
        </w:rPr>
        <w:t xml:space="preserve"> лимиты бюджетных обязательств (далее – изменение сводной росписи и лимитов бюджетных обязательств).</w:t>
      </w:r>
    </w:p>
    <w:p w:rsidR="0091670E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23CF">
        <w:rPr>
          <w:sz w:val="28"/>
          <w:szCs w:val="28"/>
        </w:rPr>
        <w:t>. Изменени</w:t>
      </w:r>
      <w:r w:rsidR="00647B2A">
        <w:rPr>
          <w:sz w:val="28"/>
          <w:szCs w:val="28"/>
        </w:rPr>
        <w:t>е сводной росписи и</w:t>
      </w:r>
      <w:r w:rsidR="00472DAC">
        <w:rPr>
          <w:sz w:val="28"/>
          <w:szCs w:val="28"/>
        </w:rPr>
        <w:t xml:space="preserve"> </w:t>
      </w:r>
      <w:r w:rsidR="0091670E">
        <w:rPr>
          <w:sz w:val="28"/>
          <w:szCs w:val="28"/>
        </w:rPr>
        <w:t xml:space="preserve">лимитов бюджетных обязательств </w:t>
      </w:r>
      <w:r w:rsidR="001A23CF">
        <w:rPr>
          <w:sz w:val="28"/>
          <w:szCs w:val="28"/>
        </w:rPr>
        <w:t>утвержда</w:t>
      </w:r>
      <w:r w:rsidR="00647B2A">
        <w:rPr>
          <w:sz w:val="28"/>
          <w:szCs w:val="28"/>
        </w:rPr>
        <w:t>е</w:t>
      </w:r>
      <w:r w:rsidR="001A23CF">
        <w:rPr>
          <w:sz w:val="28"/>
          <w:szCs w:val="28"/>
        </w:rPr>
        <w:t>тся</w:t>
      </w:r>
      <w:r w:rsidR="00103F8A">
        <w:rPr>
          <w:sz w:val="28"/>
          <w:szCs w:val="28"/>
        </w:rPr>
        <w:t xml:space="preserve"> </w:t>
      </w:r>
      <w:r w:rsidR="00647B2A">
        <w:rPr>
          <w:sz w:val="28"/>
          <w:szCs w:val="28"/>
        </w:rPr>
        <w:t>главой</w:t>
      </w:r>
      <w:r w:rsidR="005132BE">
        <w:rPr>
          <w:sz w:val="28"/>
          <w:szCs w:val="28"/>
        </w:rPr>
        <w:t xml:space="preserve"> сельского поселения по форме согласно </w:t>
      </w:r>
      <w:r w:rsidR="005132BE" w:rsidRPr="00472DAC">
        <w:rPr>
          <w:color w:val="FF0000"/>
          <w:sz w:val="28"/>
          <w:szCs w:val="28"/>
        </w:rPr>
        <w:t>приложениям</w:t>
      </w:r>
      <w:r w:rsidR="005132BE" w:rsidRPr="00184472">
        <w:rPr>
          <w:sz w:val="28"/>
          <w:szCs w:val="28"/>
        </w:rPr>
        <w:t xml:space="preserve"> </w:t>
      </w:r>
      <w:r w:rsidR="00C50A63" w:rsidRPr="00472DAC">
        <w:rPr>
          <w:color w:val="FF0000"/>
          <w:sz w:val="28"/>
          <w:szCs w:val="28"/>
        </w:rPr>
        <w:t>2</w:t>
      </w:r>
      <w:r w:rsidR="00472DAC">
        <w:rPr>
          <w:color w:val="FF0000"/>
          <w:sz w:val="28"/>
          <w:szCs w:val="28"/>
        </w:rPr>
        <w:t xml:space="preserve"> </w:t>
      </w:r>
      <w:r w:rsidR="005132BE" w:rsidRPr="00472DAC">
        <w:rPr>
          <w:color w:val="FF0000"/>
          <w:sz w:val="28"/>
          <w:szCs w:val="28"/>
        </w:rPr>
        <w:t xml:space="preserve">и </w:t>
      </w:r>
      <w:r w:rsidR="005E3305" w:rsidRPr="00472DAC">
        <w:rPr>
          <w:color w:val="FF0000"/>
          <w:sz w:val="28"/>
          <w:szCs w:val="28"/>
        </w:rPr>
        <w:t>8</w:t>
      </w:r>
      <w:r w:rsidR="005132BE">
        <w:rPr>
          <w:sz w:val="28"/>
          <w:szCs w:val="28"/>
        </w:rPr>
        <w:t xml:space="preserve"> к настоящему Порядку.</w:t>
      </w:r>
    </w:p>
    <w:p w:rsidR="005132BE" w:rsidRDefault="00E629C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5132BE">
        <w:rPr>
          <w:sz w:val="28"/>
          <w:szCs w:val="28"/>
        </w:rPr>
        <w:t xml:space="preserve"> Изменение сводной росписи и (или) лимитов бюджетных обязательств осуществляется </w:t>
      </w:r>
      <w:r w:rsidR="00C8287D">
        <w:rPr>
          <w:sz w:val="28"/>
          <w:szCs w:val="28"/>
        </w:rPr>
        <w:t>а</w:t>
      </w:r>
      <w:r w:rsidR="005132BE">
        <w:rPr>
          <w:sz w:val="28"/>
          <w:szCs w:val="28"/>
        </w:rPr>
        <w:t>дминистрацией сельского поселения:</w:t>
      </w:r>
    </w:p>
    <w:p w:rsidR="00C62FE9" w:rsidRPr="00C62FE9" w:rsidRDefault="00FD579F" w:rsidP="00C62FE9">
      <w:pPr>
        <w:ind w:firstLine="720"/>
        <w:jc w:val="both"/>
        <w:rPr>
          <w:sz w:val="28"/>
          <w:szCs w:val="28"/>
        </w:rPr>
      </w:pPr>
      <w:r w:rsidRPr="00FD579F">
        <w:rPr>
          <w:color w:val="FF0000"/>
          <w:sz w:val="28"/>
          <w:szCs w:val="28"/>
        </w:rPr>
        <w:t>9.1</w:t>
      </w:r>
      <w:r w:rsidR="00C62FE9">
        <w:rPr>
          <w:sz w:val="28"/>
          <w:szCs w:val="28"/>
        </w:rPr>
        <w:t>в</w:t>
      </w:r>
      <w:r w:rsidR="00C62FE9" w:rsidRPr="00C62FE9">
        <w:rPr>
          <w:sz w:val="28"/>
          <w:szCs w:val="28"/>
        </w:rPr>
        <w:t xml:space="preserve"> случае принятия Решений </w:t>
      </w:r>
      <w:r w:rsidR="004F3719">
        <w:rPr>
          <w:sz w:val="28"/>
          <w:szCs w:val="28"/>
        </w:rPr>
        <w:t xml:space="preserve"> сельской </w:t>
      </w:r>
      <w:r w:rsidR="00C62FE9" w:rsidRPr="00C62FE9">
        <w:rPr>
          <w:sz w:val="28"/>
          <w:szCs w:val="28"/>
        </w:rPr>
        <w:t>Думы о внесении изменений в решение о  бюджете (далее – решение о  поправках).</w:t>
      </w:r>
    </w:p>
    <w:p w:rsidR="00C62FE9" w:rsidRPr="00C62FE9" w:rsidRDefault="00FD579F" w:rsidP="00C62FE9">
      <w:pPr>
        <w:ind w:firstLine="720"/>
        <w:jc w:val="both"/>
        <w:rPr>
          <w:sz w:val="28"/>
          <w:szCs w:val="28"/>
        </w:rPr>
      </w:pPr>
      <w:r w:rsidRPr="00FD579F">
        <w:rPr>
          <w:color w:val="FF0000"/>
          <w:sz w:val="28"/>
          <w:szCs w:val="28"/>
        </w:rPr>
        <w:t>9.2</w:t>
      </w:r>
      <w:r w:rsidR="00C62FE9">
        <w:rPr>
          <w:sz w:val="28"/>
          <w:szCs w:val="28"/>
        </w:rPr>
        <w:t xml:space="preserve"> в</w:t>
      </w:r>
      <w:r w:rsidR="00C62FE9" w:rsidRPr="00C62FE9">
        <w:rPr>
          <w:sz w:val="28"/>
          <w:szCs w:val="28"/>
        </w:rPr>
        <w:t xml:space="preserve"> соответствии с пунктом 3 статьи 217 Бюджетного кодекса.</w:t>
      </w:r>
    </w:p>
    <w:p w:rsidR="00C62FE9" w:rsidRPr="00C62FE9" w:rsidRDefault="00FD579F" w:rsidP="00C62FE9">
      <w:pPr>
        <w:ind w:firstLine="720"/>
        <w:jc w:val="both"/>
        <w:rPr>
          <w:sz w:val="28"/>
          <w:szCs w:val="28"/>
        </w:rPr>
      </w:pPr>
      <w:r w:rsidRPr="00FD579F">
        <w:rPr>
          <w:color w:val="FF0000"/>
          <w:sz w:val="28"/>
          <w:szCs w:val="28"/>
        </w:rPr>
        <w:t>9.</w:t>
      </w:r>
      <w:r>
        <w:rPr>
          <w:color w:val="FF0000"/>
          <w:sz w:val="28"/>
          <w:szCs w:val="28"/>
        </w:rPr>
        <w:t>3</w:t>
      </w:r>
      <w:r w:rsidR="00C62FE9">
        <w:rPr>
          <w:sz w:val="28"/>
          <w:szCs w:val="28"/>
        </w:rPr>
        <w:t>в</w:t>
      </w:r>
      <w:r w:rsidR="00C62FE9" w:rsidRPr="00C62FE9">
        <w:rPr>
          <w:sz w:val="28"/>
          <w:szCs w:val="28"/>
        </w:rPr>
        <w:t xml:space="preserve"> соответствии со статьей 232 Бюджетного кодекса.</w:t>
      </w:r>
    </w:p>
    <w:p w:rsidR="005132BE" w:rsidRDefault="00FD579F" w:rsidP="00C62FE9">
      <w:pPr>
        <w:ind w:firstLine="7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9.4</w:t>
      </w:r>
      <w:r w:rsidR="00C62FE9">
        <w:rPr>
          <w:sz w:val="28"/>
          <w:szCs w:val="28"/>
        </w:rPr>
        <w:t>п</w:t>
      </w:r>
      <w:r w:rsidR="00C62FE9" w:rsidRPr="00C62FE9">
        <w:rPr>
          <w:sz w:val="28"/>
          <w:szCs w:val="28"/>
        </w:rPr>
        <w:t xml:space="preserve">ерераспределения ЛБО между кодами </w:t>
      </w:r>
      <w:proofErr w:type="gramStart"/>
      <w:r w:rsidR="00C62FE9" w:rsidRPr="00C62FE9">
        <w:rPr>
          <w:sz w:val="28"/>
          <w:szCs w:val="28"/>
        </w:rPr>
        <w:t xml:space="preserve">подгрупп </w:t>
      </w:r>
      <w:r w:rsidR="007146EF">
        <w:rPr>
          <w:sz w:val="28"/>
          <w:szCs w:val="28"/>
        </w:rPr>
        <w:t xml:space="preserve">соответствующих групп </w:t>
      </w:r>
      <w:r w:rsidR="00C62FE9" w:rsidRPr="00C62FE9">
        <w:rPr>
          <w:sz w:val="28"/>
          <w:szCs w:val="28"/>
        </w:rPr>
        <w:t>вид</w:t>
      </w:r>
      <w:r w:rsidR="007146EF">
        <w:rPr>
          <w:sz w:val="28"/>
          <w:szCs w:val="28"/>
        </w:rPr>
        <w:t>ов</w:t>
      </w:r>
      <w:r w:rsidR="00C62FE9" w:rsidRPr="00C62FE9">
        <w:rPr>
          <w:sz w:val="28"/>
          <w:szCs w:val="28"/>
        </w:rPr>
        <w:t xml:space="preserve"> расходов классификации расходов бюджетов</w:t>
      </w:r>
      <w:proofErr w:type="gramEnd"/>
      <w:r w:rsidR="00C62FE9" w:rsidRPr="00C62FE9">
        <w:rPr>
          <w:sz w:val="28"/>
          <w:szCs w:val="28"/>
        </w:rPr>
        <w:t>.</w:t>
      </w:r>
    </w:p>
    <w:p w:rsidR="00BA0B8E" w:rsidRDefault="00BA0B8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внесении изменений в Решение о бюджете </w:t>
      </w:r>
      <w:r w:rsidR="00D0589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сельского поселения утверждает соответствующие изменения в сводную роспись в течение пяти рабочих </w:t>
      </w:r>
      <w:r w:rsidR="008D476A">
        <w:rPr>
          <w:sz w:val="28"/>
          <w:szCs w:val="28"/>
        </w:rPr>
        <w:t xml:space="preserve">дней после вступления в силу решения о внесении изменений в Решение о бюджете. Одновременно </w:t>
      </w:r>
      <w:r w:rsidR="00F16197">
        <w:rPr>
          <w:sz w:val="28"/>
          <w:szCs w:val="28"/>
        </w:rPr>
        <w:t>главой</w:t>
      </w:r>
      <w:r w:rsidR="008D476A">
        <w:rPr>
          <w:sz w:val="28"/>
          <w:szCs w:val="28"/>
        </w:rPr>
        <w:t xml:space="preserve">  сельского поселения утверждаются изменения лимитов бюджетных обязательств.</w:t>
      </w:r>
    </w:p>
    <w:p w:rsidR="0022229F" w:rsidRPr="00472DAC" w:rsidRDefault="00FD579F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Изменения сводной росписи и (или) ЛБО по основаниям, указанным в пунктах 9.2 -9.4 настоящего порядка осуществляется без внесения изменений в Решение о бюджете в пределах объема бюджетных ассигнований, утвержденных Решением о бюджете, за иск</w:t>
      </w:r>
      <w:r w:rsidR="00953461" w:rsidRPr="00472DAC">
        <w:rPr>
          <w:color w:val="000000" w:themeColor="text1"/>
          <w:sz w:val="28"/>
          <w:szCs w:val="28"/>
        </w:rPr>
        <w:t>л</w:t>
      </w:r>
      <w:r w:rsidRPr="00472DAC">
        <w:rPr>
          <w:color w:val="000000" w:themeColor="text1"/>
          <w:sz w:val="28"/>
          <w:szCs w:val="28"/>
        </w:rPr>
        <w:t>ючением оснований, установленных абзацем тринадцатым пункта 3 статьи 217 Бюджетного кодекса.</w:t>
      </w:r>
    </w:p>
    <w:p w:rsidR="00953461" w:rsidRPr="00472DAC" w:rsidRDefault="00953461" w:rsidP="00953461">
      <w:pPr>
        <w:widowControl w:val="0"/>
        <w:suppressAutoHyphens w:val="0"/>
        <w:spacing w:line="365" w:lineRule="exact"/>
        <w:ind w:left="40" w:right="20" w:firstLine="70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72DA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Перераспределение ЛБО между кодами </w:t>
      </w:r>
      <w:proofErr w:type="gramStart"/>
      <w:r w:rsidRPr="00472DA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подгрупп вида расходов классификации расходов бюджетов</w:t>
      </w:r>
      <w:proofErr w:type="gramEnd"/>
      <w:r w:rsidRPr="00472DA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осуществляется в пределах ЛБО, утвержденных ГРБС по соответствующему разделу, подразделу, целевой статье (муниципальной программе и непрограммным направлениям деятельности) и группе вида расходов классификации расходов бюджетов.</w:t>
      </w:r>
    </w:p>
    <w:p w:rsidR="00554254" w:rsidRDefault="0055425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197">
        <w:rPr>
          <w:sz w:val="28"/>
          <w:szCs w:val="28"/>
        </w:rPr>
        <w:t>1</w:t>
      </w:r>
      <w:r w:rsidR="0091670E">
        <w:rPr>
          <w:sz w:val="28"/>
          <w:szCs w:val="28"/>
        </w:rPr>
        <w:t xml:space="preserve">. </w:t>
      </w:r>
      <w:r w:rsidR="006872AA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сельского поселения</w:t>
      </w:r>
      <w:r w:rsidR="0091670E">
        <w:rPr>
          <w:sz w:val="28"/>
          <w:szCs w:val="28"/>
        </w:rPr>
        <w:t xml:space="preserve"> в течение трех рабочих дней со дня утверждения изменений сводной росписи </w:t>
      </w:r>
      <w:r w:rsidR="00F16197">
        <w:rPr>
          <w:sz w:val="28"/>
          <w:szCs w:val="28"/>
        </w:rPr>
        <w:t xml:space="preserve">и лимитов бюджетных обязательств </w:t>
      </w:r>
      <w:r>
        <w:rPr>
          <w:sz w:val="28"/>
          <w:szCs w:val="28"/>
        </w:rPr>
        <w:t xml:space="preserve">доводит их до </w:t>
      </w:r>
      <w:r w:rsidR="004104A7">
        <w:rPr>
          <w:sz w:val="28"/>
          <w:szCs w:val="28"/>
        </w:rPr>
        <w:t>ГРБС</w:t>
      </w:r>
      <w:r>
        <w:rPr>
          <w:sz w:val="28"/>
          <w:szCs w:val="28"/>
        </w:rPr>
        <w:t xml:space="preserve"> согласно </w:t>
      </w:r>
      <w:r w:rsidRPr="007E1946">
        <w:rPr>
          <w:color w:val="FF0000"/>
          <w:sz w:val="28"/>
          <w:szCs w:val="28"/>
        </w:rPr>
        <w:t>приложени</w:t>
      </w:r>
      <w:r w:rsidR="00F16197" w:rsidRPr="007E1946">
        <w:rPr>
          <w:color w:val="FF0000"/>
          <w:sz w:val="28"/>
          <w:szCs w:val="28"/>
        </w:rPr>
        <w:t>ям</w:t>
      </w:r>
      <w:r w:rsidR="00472DAC">
        <w:rPr>
          <w:color w:val="FF0000"/>
          <w:sz w:val="28"/>
          <w:szCs w:val="28"/>
        </w:rPr>
        <w:t xml:space="preserve"> </w:t>
      </w:r>
      <w:r w:rsidR="005E3305">
        <w:rPr>
          <w:color w:val="FF0000"/>
          <w:sz w:val="28"/>
          <w:szCs w:val="28"/>
        </w:rPr>
        <w:t>4</w:t>
      </w:r>
      <w:r w:rsidR="00F94026" w:rsidRPr="007E1946">
        <w:rPr>
          <w:color w:val="FF0000"/>
          <w:sz w:val="28"/>
          <w:szCs w:val="28"/>
        </w:rPr>
        <w:t xml:space="preserve">, </w:t>
      </w:r>
      <w:r w:rsidR="005E3305">
        <w:rPr>
          <w:color w:val="FF0000"/>
          <w:sz w:val="28"/>
          <w:szCs w:val="28"/>
        </w:rPr>
        <w:t>6</w:t>
      </w:r>
      <w:r w:rsidR="00F94026" w:rsidRPr="007E1946">
        <w:rPr>
          <w:color w:val="FF0000"/>
          <w:sz w:val="28"/>
          <w:szCs w:val="28"/>
        </w:rPr>
        <w:t xml:space="preserve"> и </w:t>
      </w:r>
      <w:r w:rsidR="00C50A63">
        <w:rPr>
          <w:color w:val="FF0000"/>
          <w:sz w:val="28"/>
          <w:szCs w:val="28"/>
        </w:rPr>
        <w:t>1</w:t>
      </w:r>
      <w:r w:rsidR="005E3305">
        <w:rPr>
          <w:color w:val="FF0000"/>
          <w:sz w:val="28"/>
          <w:szCs w:val="28"/>
        </w:rPr>
        <w:t>0</w:t>
      </w:r>
      <w:r>
        <w:rPr>
          <w:sz w:val="28"/>
          <w:szCs w:val="28"/>
        </w:rPr>
        <w:t xml:space="preserve"> к настоящему Порядку.</w:t>
      </w:r>
    </w:p>
    <w:p w:rsidR="00F16197" w:rsidRDefault="00554254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197">
        <w:rPr>
          <w:sz w:val="28"/>
          <w:szCs w:val="28"/>
        </w:rPr>
        <w:t>2</w:t>
      </w:r>
      <w:r w:rsidR="0091670E">
        <w:rPr>
          <w:sz w:val="28"/>
          <w:szCs w:val="28"/>
        </w:rPr>
        <w:t xml:space="preserve">. </w:t>
      </w:r>
      <w:r w:rsidR="0035300F">
        <w:rPr>
          <w:sz w:val="28"/>
          <w:szCs w:val="28"/>
        </w:rPr>
        <w:t>Изменения в сводную бюджетную роспись и (или) лимиты бюджетных обязательств вносятся не позднее 25 числа третьего месяца соответствующего квартала. В исключительных случаях изменения могут вноситься более 3 раз в квартал.</w:t>
      </w:r>
    </w:p>
    <w:p w:rsidR="00F16197" w:rsidRDefault="00F16197" w:rsidP="0091670E">
      <w:pPr>
        <w:ind w:firstLine="720"/>
        <w:jc w:val="center"/>
        <w:rPr>
          <w:b/>
          <w:sz w:val="28"/>
          <w:szCs w:val="28"/>
        </w:rPr>
      </w:pPr>
    </w:p>
    <w:p w:rsidR="0091670E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1670E">
        <w:rPr>
          <w:b/>
          <w:sz w:val="28"/>
          <w:szCs w:val="28"/>
        </w:rPr>
        <w:t>. Порядок составления и утверждения бюджетной росписи, утверждени</w:t>
      </w:r>
      <w:r w:rsidR="00F16197">
        <w:rPr>
          <w:b/>
          <w:sz w:val="28"/>
          <w:szCs w:val="28"/>
        </w:rPr>
        <w:t>я</w:t>
      </w:r>
      <w:r w:rsidR="0091670E">
        <w:rPr>
          <w:b/>
          <w:sz w:val="28"/>
          <w:szCs w:val="28"/>
        </w:rPr>
        <w:t xml:space="preserve"> лимитов бюджетных обязательств</w:t>
      </w:r>
    </w:p>
    <w:p w:rsidR="00F16197" w:rsidRDefault="00E17983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197">
        <w:rPr>
          <w:sz w:val="28"/>
          <w:szCs w:val="28"/>
        </w:rPr>
        <w:t>3</w:t>
      </w:r>
      <w:r w:rsidR="0091670E">
        <w:rPr>
          <w:sz w:val="28"/>
          <w:szCs w:val="28"/>
        </w:rPr>
        <w:t xml:space="preserve">. </w:t>
      </w:r>
      <w:r w:rsidR="00F16197">
        <w:rPr>
          <w:sz w:val="28"/>
          <w:szCs w:val="28"/>
        </w:rPr>
        <w:t>Бюджетная роспись – документ, который составляется и ведется ГРБС</w:t>
      </w:r>
      <w:r w:rsidR="004104A7">
        <w:rPr>
          <w:sz w:val="28"/>
          <w:szCs w:val="28"/>
        </w:rPr>
        <w:t>.</w:t>
      </w:r>
    </w:p>
    <w:p w:rsidR="0091670E" w:rsidRDefault="0091670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роспись </w:t>
      </w:r>
      <w:r w:rsidR="004104A7">
        <w:rPr>
          <w:sz w:val="28"/>
          <w:szCs w:val="28"/>
        </w:rPr>
        <w:t>ГРБС</w:t>
      </w:r>
      <w:r w:rsidR="00E17983">
        <w:rPr>
          <w:sz w:val="28"/>
          <w:szCs w:val="28"/>
        </w:rPr>
        <w:t>(</w:t>
      </w:r>
      <w:r w:rsidR="004104A7">
        <w:rPr>
          <w:sz w:val="28"/>
          <w:szCs w:val="28"/>
        </w:rPr>
        <w:t>ГАИФД</w:t>
      </w:r>
      <w:r w:rsidR="00E17983">
        <w:rPr>
          <w:sz w:val="28"/>
          <w:szCs w:val="28"/>
        </w:rPr>
        <w:t xml:space="preserve">) </w:t>
      </w:r>
      <w:r>
        <w:rPr>
          <w:sz w:val="28"/>
          <w:szCs w:val="28"/>
        </w:rPr>
        <w:t>включает:</w:t>
      </w:r>
    </w:p>
    <w:p w:rsidR="0091670E" w:rsidRDefault="00E17983" w:rsidP="0091670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бюджетные ассигнования по расходам </w:t>
      </w:r>
      <w:r w:rsidR="004104A7">
        <w:rPr>
          <w:sz w:val="28"/>
          <w:szCs w:val="28"/>
        </w:rPr>
        <w:t>ГРБС</w:t>
      </w:r>
      <w:r>
        <w:rPr>
          <w:sz w:val="28"/>
          <w:szCs w:val="28"/>
        </w:rPr>
        <w:t xml:space="preserve"> в </w:t>
      </w:r>
      <w:r w:rsidR="0091670E">
        <w:rPr>
          <w:sz w:val="28"/>
          <w:szCs w:val="28"/>
        </w:rPr>
        <w:t xml:space="preserve">разрезе </w:t>
      </w:r>
      <w:r>
        <w:rPr>
          <w:sz w:val="28"/>
          <w:szCs w:val="28"/>
        </w:rPr>
        <w:t>распорядителей (</w:t>
      </w:r>
      <w:r w:rsidR="0091670E">
        <w:rPr>
          <w:sz w:val="28"/>
          <w:szCs w:val="28"/>
        </w:rPr>
        <w:t>получателей</w:t>
      </w:r>
      <w:r>
        <w:rPr>
          <w:sz w:val="28"/>
          <w:szCs w:val="28"/>
        </w:rPr>
        <w:t>)</w:t>
      </w:r>
      <w:r w:rsidR="0091670E">
        <w:rPr>
          <w:sz w:val="28"/>
          <w:szCs w:val="28"/>
        </w:rPr>
        <w:t xml:space="preserve"> средств бюджета </w:t>
      </w:r>
      <w:r w:rsidR="006872AA">
        <w:rPr>
          <w:sz w:val="28"/>
          <w:szCs w:val="28"/>
        </w:rPr>
        <w:t>сельского поселения</w:t>
      </w:r>
      <w:r w:rsidR="0091670E">
        <w:rPr>
          <w:sz w:val="28"/>
          <w:szCs w:val="28"/>
        </w:rPr>
        <w:t>, подведомственных главному распорядителю, разделов, подразделов, целевых статей</w:t>
      </w:r>
      <w:r>
        <w:rPr>
          <w:sz w:val="28"/>
          <w:szCs w:val="28"/>
        </w:rPr>
        <w:t xml:space="preserve"> (муниципальных программ и непрограммных направлений деятельности)</w:t>
      </w:r>
      <w:r w:rsidR="0091670E">
        <w:rPr>
          <w:sz w:val="28"/>
          <w:szCs w:val="28"/>
        </w:rPr>
        <w:t xml:space="preserve">, </w:t>
      </w:r>
      <w:r w:rsidR="0035300F">
        <w:rPr>
          <w:sz w:val="28"/>
          <w:szCs w:val="28"/>
        </w:rPr>
        <w:t xml:space="preserve">групп, подгрупп с указанием </w:t>
      </w:r>
      <w:r>
        <w:rPr>
          <w:sz w:val="28"/>
          <w:szCs w:val="28"/>
        </w:rPr>
        <w:t>код</w:t>
      </w:r>
      <w:r w:rsidR="002D48D2">
        <w:rPr>
          <w:sz w:val="28"/>
          <w:szCs w:val="28"/>
        </w:rPr>
        <w:t>ов</w:t>
      </w:r>
      <w:r>
        <w:rPr>
          <w:sz w:val="28"/>
          <w:szCs w:val="28"/>
        </w:rPr>
        <w:t xml:space="preserve"> целей по видам межбюджетных трансфертов, имеющих целевое назначение, предоставляемых из </w:t>
      </w:r>
      <w:r w:rsidR="0035300F">
        <w:rPr>
          <w:sz w:val="28"/>
          <w:szCs w:val="28"/>
        </w:rPr>
        <w:t>других</w:t>
      </w:r>
      <w:r>
        <w:rPr>
          <w:sz w:val="28"/>
          <w:szCs w:val="28"/>
        </w:rPr>
        <w:t>бюджет</w:t>
      </w:r>
      <w:r w:rsidR="00E638A6">
        <w:rPr>
          <w:sz w:val="28"/>
          <w:szCs w:val="28"/>
        </w:rPr>
        <w:t>ов</w:t>
      </w:r>
      <w:r>
        <w:rPr>
          <w:sz w:val="28"/>
          <w:szCs w:val="28"/>
        </w:rPr>
        <w:t xml:space="preserve"> в виде субсидий и иных межбюджетных трансфертов</w:t>
      </w:r>
      <w:r w:rsidR="00E638A6">
        <w:rPr>
          <w:sz w:val="28"/>
          <w:szCs w:val="28"/>
        </w:rPr>
        <w:t xml:space="preserve">, </w:t>
      </w:r>
      <w:r w:rsidR="00E638A6" w:rsidRPr="00E638A6">
        <w:rPr>
          <w:sz w:val="28"/>
          <w:szCs w:val="28"/>
        </w:rPr>
        <w:t>а также кодов целей отдельных  расходов бюджета сельского поселения;</w:t>
      </w:r>
      <w:proofErr w:type="gramEnd"/>
    </w:p>
    <w:p w:rsidR="0091670E" w:rsidRPr="00472DAC" w:rsidRDefault="00E17983" w:rsidP="0091670E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бюджетные ассигнования по источникам внутреннего финансирования дефицита бюджета сельского поселения </w:t>
      </w:r>
      <w:r w:rsidR="004104A7">
        <w:rPr>
          <w:sz w:val="28"/>
          <w:szCs w:val="28"/>
        </w:rPr>
        <w:t>ГАИФД</w:t>
      </w:r>
      <w:r>
        <w:rPr>
          <w:sz w:val="28"/>
          <w:szCs w:val="28"/>
        </w:rPr>
        <w:t xml:space="preserve"> в разрезе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 сельского</w:t>
      </w:r>
      <w:proofErr w:type="gramEnd"/>
      <w:r>
        <w:rPr>
          <w:sz w:val="28"/>
          <w:szCs w:val="28"/>
        </w:rPr>
        <w:t xml:space="preserve"> поселения (далее – администраторы источников) и кодов классификации источников внутреннего финансирования дефицитов бюджетов, кроме операций по управлению остатками средств на едином счёте бюджета</w:t>
      </w:r>
      <w:r w:rsidRPr="00472DAC">
        <w:rPr>
          <w:color w:val="000000" w:themeColor="text1"/>
          <w:sz w:val="28"/>
          <w:szCs w:val="28"/>
        </w:rPr>
        <w:t>.</w:t>
      </w:r>
    </w:p>
    <w:p w:rsidR="007B5715" w:rsidRPr="00472DAC" w:rsidRDefault="00A15778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1</w:t>
      </w:r>
      <w:r w:rsidR="00F16197" w:rsidRPr="00472DAC">
        <w:rPr>
          <w:color w:val="000000" w:themeColor="text1"/>
          <w:sz w:val="28"/>
          <w:szCs w:val="28"/>
        </w:rPr>
        <w:t>4</w:t>
      </w:r>
      <w:r w:rsidR="0091670E" w:rsidRPr="00472DAC">
        <w:rPr>
          <w:color w:val="000000" w:themeColor="text1"/>
          <w:sz w:val="28"/>
          <w:szCs w:val="28"/>
        </w:rPr>
        <w:t xml:space="preserve">. Бюджетная роспись составляется </w:t>
      </w:r>
      <w:r w:rsidR="007B5715" w:rsidRPr="00472DAC">
        <w:rPr>
          <w:color w:val="000000" w:themeColor="text1"/>
          <w:sz w:val="28"/>
          <w:szCs w:val="28"/>
        </w:rPr>
        <w:t xml:space="preserve">ГРБС (главными администраторами источников финансирования дефицита бюджета) в </w:t>
      </w:r>
      <w:r w:rsidR="007B5715" w:rsidRPr="00472DAC">
        <w:rPr>
          <w:color w:val="000000" w:themeColor="text1"/>
          <w:sz w:val="28"/>
          <w:szCs w:val="28"/>
        </w:rPr>
        <w:lastRenderedPageBreak/>
        <w:t>соответствии с бюджетными ассигнованиями, утвержденными сводной бюджетной росписью бюджета ГРБС и ЛБО, утвержденными ГРБС.</w:t>
      </w:r>
    </w:p>
    <w:p w:rsidR="007B5715" w:rsidRPr="00472DAC" w:rsidRDefault="007B5715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Бюджетная роспись составляется по форме согласно</w:t>
      </w:r>
      <w:r>
        <w:rPr>
          <w:color w:val="FF0000"/>
          <w:sz w:val="28"/>
          <w:szCs w:val="28"/>
        </w:rPr>
        <w:t xml:space="preserve"> приложению 11</w:t>
      </w:r>
      <w:r w:rsidRPr="00472DAC">
        <w:rPr>
          <w:color w:val="000000" w:themeColor="text1"/>
          <w:sz w:val="28"/>
          <w:szCs w:val="28"/>
        </w:rPr>
        <w:t xml:space="preserve"> к настоящему порядку и включает в себя:</w:t>
      </w:r>
    </w:p>
    <w:p w:rsidR="007B5715" w:rsidRPr="00472DAC" w:rsidRDefault="007B5715" w:rsidP="007B5715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472DAC">
        <w:rPr>
          <w:color w:val="000000" w:themeColor="text1"/>
          <w:sz w:val="28"/>
          <w:szCs w:val="28"/>
          <w:lang w:eastAsia="ru-RU"/>
        </w:rPr>
        <w:t>14.1.</w:t>
      </w:r>
      <w:r w:rsidRPr="00472DAC">
        <w:rPr>
          <w:color w:val="000000" w:themeColor="text1"/>
          <w:sz w:val="28"/>
          <w:szCs w:val="28"/>
          <w:lang w:eastAsia="ru-RU"/>
        </w:rPr>
        <w:tab/>
        <w:t xml:space="preserve">Бюджетные ассигнования по расходам ГРБС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72DAC">
        <w:rPr>
          <w:color w:val="000000" w:themeColor="text1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472DAC">
        <w:rPr>
          <w:color w:val="000000" w:themeColor="text1"/>
          <w:sz w:val="28"/>
          <w:szCs w:val="28"/>
          <w:lang w:eastAsia="ru-RU"/>
        </w:rPr>
        <w:t>.</w:t>
      </w:r>
    </w:p>
    <w:p w:rsidR="007B5715" w:rsidRPr="00472DAC" w:rsidRDefault="00812824" w:rsidP="007B5715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472DAC">
        <w:rPr>
          <w:color w:val="000000" w:themeColor="text1"/>
          <w:sz w:val="28"/>
          <w:szCs w:val="28"/>
          <w:lang w:eastAsia="ru-RU"/>
        </w:rPr>
        <w:t>14</w:t>
      </w:r>
      <w:r w:rsidR="007B5715" w:rsidRPr="00472DAC">
        <w:rPr>
          <w:color w:val="000000" w:themeColor="text1"/>
          <w:sz w:val="28"/>
          <w:szCs w:val="28"/>
          <w:lang w:eastAsia="ru-RU"/>
        </w:rPr>
        <w:t>.2</w:t>
      </w:r>
      <w:r w:rsidR="007B5715" w:rsidRPr="00472DAC">
        <w:rPr>
          <w:color w:val="000000" w:themeColor="text1"/>
          <w:sz w:val="28"/>
          <w:szCs w:val="28"/>
          <w:lang w:eastAsia="ru-RU"/>
        </w:rPr>
        <w:tab/>
        <w:t xml:space="preserve">. Бюджетные ассигнования по источникам финансирования дефицита бюджета </w:t>
      </w:r>
      <w:r w:rsidRPr="00472DAC">
        <w:rPr>
          <w:color w:val="000000" w:themeColor="text1"/>
          <w:sz w:val="28"/>
          <w:szCs w:val="28"/>
          <w:lang w:eastAsia="ru-RU"/>
        </w:rPr>
        <w:t>ГРБС</w:t>
      </w:r>
      <w:r w:rsidR="007B5715" w:rsidRPr="00472DAC">
        <w:rPr>
          <w:color w:val="000000" w:themeColor="text1"/>
          <w:sz w:val="28"/>
          <w:szCs w:val="28"/>
          <w:lang w:eastAsia="ru-RU"/>
        </w:rPr>
        <w:t xml:space="preserve">  (далее - бюджетные ассигнования по источникам) главного администратора источников финансирования дефицита  бюджета </w:t>
      </w:r>
      <w:r w:rsidRPr="00472DAC">
        <w:rPr>
          <w:color w:val="000000" w:themeColor="text1"/>
          <w:sz w:val="28"/>
          <w:szCs w:val="28"/>
          <w:lang w:eastAsia="ru-RU"/>
        </w:rPr>
        <w:t>ГРБС</w:t>
      </w:r>
      <w:r w:rsidR="007B5715" w:rsidRPr="00472DAC">
        <w:rPr>
          <w:color w:val="000000" w:themeColor="text1"/>
          <w:sz w:val="28"/>
          <w:szCs w:val="28"/>
          <w:lang w:eastAsia="ru-RU"/>
        </w:rPr>
        <w:t xml:space="preserve"> (далее - ГАИФД) по кодам </w:t>
      </w:r>
      <w:proofErr w:type="gramStart"/>
      <w:r w:rsidR="007B5715" w:rsidRPr="00472DAC">
        <w:rPr>
          <w:color w:val="000000" w:themeColor="text1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="007B5715" w:rsidRPr="00472DAC">
        <w:rPr>
          <w:color w:val="000000" w:themeColor="text1"/>
          <w:sz w:val="28"/>
          <w:szCs w:val="28"/>
          <w:lang w:eastAsia="ru-RU"/>
        </w:rPr>
        <w:t>.</w:t>
      </w:r>
    </w:p>
    <w:p w:rsidR="007B5715" w:rsidRPr="00472DAC" w:rsidRDefault="007B5715" w:rsidP="007B5715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472DAC">
        <w:rPr>
          <w:color w:val="000000" w:themeColor="text1"/>
          <w:sz w:val="28"/>
          <w:szCs w:val="28"/>
          <w:lang w:eastAsia="ru-RU"/>
        </w:rPr>
        <w:t>Данный раздел бюджетной росписи заполняется при наличии у ГРБС (ГАИФД) соответствующих бюджетных ассигнований.</w:t>
      </w:r>
    </w:p>
    <w:p w:rsidR="007B5715" w:rsidRPr="00472DAC" w:rsidRDefault="007B5715" w:rsidP="007B5715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proofErr w:type="gramStart"/>
      <w:r w:rsidRPr="00472DAC">
        <w:rPr>
          <w:color w:val="000000" w:themeColor="text1"/>
          <w:sz w:val="28"/>
          <w:szCs w:val="28"/>
          <w:lang w:eastAsia="ru-RU"/>
        </w:rPr>
        <w:t>При составлении бюджетных росписей указываются коды целей расходов бюджета ГРБС, установленные ГРБС (при наличии соответствующих расходов), а также указываются коды целей, предусмотренные Федеральным казначейством и министерством финансов Кировской области, по расходам, финансовое обеспечение которых осуществляется за счет межбюджетных трансфертов, поступающих из  федерального и областного бюджетов, имеющих целевое назначение (далее – целевые МБТ).</w:t>
      </w:r>
      <w:proofErr w:type="gramEnd"/>
    </w:p>
    <w:p w:rsidR="007B5715" w:rsidRPr="00472DAC" w:rsidRDefault="007B5715" w:rsidP="007B5715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472DAC">
        <w:rPr>
          <w:color w:val="000000" w:themeColor="text1"/>
          <w:sz w:val="28"/>
          <w:szCs w:val="28"/>
          <w:lang w:eastAsia="ru-RU"/>
        </w:rPr>
        <w:t>ГРБС при составлении бюджетных росписей вправе устанавливать коды целей расходов бюджета муниципального района, используя при этом коды с 01 по 20.</w:t>
      </w:r>
    </w:p>
    <w:p w:rsidR="0091670E" w:rsidRDefault="00812824" w:rsidP="0091670E">
      <w:pPr>
        <w:ind w:firstLine="720"/>
        <w:jc w:val="both"/>
        <w:rPr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Бюджетная роспись</w:t>
      </w:r>
      <w:r w:rsidR="0091670E">
        <w:rPr>
          <w:sz w:val="28"/>
          <w:szCs w:val="28"/>
        </w:rPr>
        <w:t xml:space="preserve"> утверждается </w:t>
      </w:r>
      <w:r w:rsidR="0035300F">
        <w:rPr>
          <w:sz w:val="28"/>
          <w:szCs w:val="28"/>
        </w:rPr>
        <w:t xml:space="preserve">ГРБС (ГАИФД) </w:t>
      </w:r>
      <w:r w:rsidRPr="00472DAC">
        <w:rPr>
          <w:color w:val="000000" w:themeColor="text1"/>
          <w:sz w:val="28"/>
          <w:szCs w:val="28"/>
        </w:rPr>
        <w:t>на бумажном носителе после получения уведомления о бюджетных ассигнованиях, утвержденных сводной бюджетной росписью бюджета сельского поселения и уведомления о лимитах бюджетных обязательств, но</w:t>
      </w:r>
      <w:r>
        <w:rPr>
          <w:color w:val="FF0000"/>
          <w:sz w:val="28"/>
          <w:szCs w:val="28"/>
        </w:rPr>
        <w:t xml:space="preserve"> </w:t>
      </w:r>
      <w:r w:rsidR="0035300F">
        <w:rPr>
          <w:sz w:val="28"/>
          <w:szCs w:val="28"/>
        </w:rPr>
        <w:t>не позднее 25 декабря</w:t>
      </w:r>
      <w:r w:rsidR="000201F0">
        <w:rPr>
          <w:sz w:val="28"/>
          <w:szCs w:val="28"/>
        </w:rPr>
        <w:t>.</w:t>
      </w:r>
    </w:p>
    <w:p w:rsidR="0091670E" w:rsidRPr="0035300F" w:rsidRDefault="00A15778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197">
        <w:rPr>
          <w:sz w:val="28"/>
          <w:szCs w:val="28"/>
        </w:rPr>
        <w:t>5</w:t>
      </w:r>
      <w:r w:rsidR="0091670E">
        <w:rPr>
          <w:sz w:val="28"/>
          <w:szCs w:val="28"/>
        </w:rPr>
        <w:t xml:space="preserve">. Лимиты бюджетных обязательств </w:t>
      </w:r>
      <w:r w:rsidR="000201F0">
        <w:rPr>
          <w:sz w:val="28"/>
          <w:szCs w:val="28"/>
        </w:rPr>
        <w:t>ГРБС</w:t>
      </w:r>
      <w:r w:rsidR="0091670E">
        <w:rPr>
          <w:sz w:val="28"/>
          <w:szCs w:val="28"/>
        </w:rPr>
        <w:t xml:space="preserve"> средств бюджета </w:t>
      </w:r>
      <w:r w:rsidR="006872AA">
        <w:rPr>
          <w:sz w:val="28"/>
          <w:szCs w:val="28"/>
        </w:rPr>
        <w:t xml:space="preserve"> сельского поселения</w:t>
      </w:r>
      <w:r w:rsidR="0091670E">
        <w:rPr>
          <w:sz w:val="28"/>
          <w:szCs w:val="28"/>
        </w:rPr>
        <w:t xml:space="preserve"> утверждаются </w:t>
      </w:r>
      <w:r w:rsidR="0035300F">
        <w:rPr>
          <w:sz w:val="28"/>
          <w:szCs w:val="28"/>
        </w:rPr>
        <w:t xml:space="preserve">ежегодно не позднее 26 декабря </w:t>
      </w:r>
      <w:r w:rsidR="0091670E">
        <w:rPr>
          <w:sz w:val="28"/>
          <w:szCs w:val="28"/>
        </w:rPr>
        <w:t>в пределах  лимитов бюджетных обязательств,</w:t>
      </w:r>
      <w:r>
        <w:rPr>
          <w:sz w:val="28"/>
          <w:szCs w:val="28"/>
        </w:rPr>
        <w:t xml:space="preserve"> доведенных до </w:t>
      </w:r>
      <w:r w:rsidR="004104A7">
        <w:rPr>
          <w:sz w:val="28"/>
          <w:szCs w:val="28"/>
        </w:rPr>
        <w:t>ГРБС</w:t>
      </w:r>
      <w:r>
        <w:rPr>
          <w:sz w:val="28"/>
          <w:szCs w:val="28"/>
        </w:rPr>
        <w:t>,</w:t>
      </w:r>
      <w:r w:rsidR="0091670E">
        <w:rPr>
          <w:sz w:val="28"/>
          <w:szCs w:val="28"/>
        </w:rPr>
        <w:t xml:space="preserve"> </w:t>
      </w:r>
      <w:proofErr w:type="gramStart"/>
      <w:r w:rsidR="0091670E">
        <w:rPr>
          <w:sz w:val="28"/>
          <w:szCs w:val="28"/>
        </w:rPr>
        <w:t>введени</w:t>
      </w:r>
      <w:r w:rsidR="00812824">
        <w:rPr>
          <w:sz w:val="28"/>
          <w:szCs w:val="28"/>
        </w:rPr>
        <w:t>и</w:t>
      </w:r>
      <w:proofErr w:type="gramEnd"/>
      <w:r w:rsidR="0091670E">
        <w:rPr>
          <w:sz w:val="28"/>
          <w:szCs w:val="28"/>
        </w:rPr>
        <w:t xml:space="preserve"> которого они </w:t>
      </w:r>
      <w:r w:rsidR="0091670E" w:rsidRPr="0035300F">
        <w:rPr>
          <w:sz w:val="28"/>
          <w:szCs w:val="28"/>
        </w:rPr>
        <w:t>находятся</w:t>
      </w:r>
      <w:r w:rsidR="0035300F" w:rsidRPr="0035300F">
        <w:rPr>
          <w:sz w:val="28"/>
          <w:szCs w:val="28"/>
        </w:rPr>
        <w:t>и включают в себя лимиты бюджетных обязательств</w:t>
      </w:r>
      <w:r w:rsidR="0035300F">
        <w:rPr>
          <w:sz w:val="28"/>
          <w:szCs w:val="28"/>
        </w:rPr>
        <w:t xml:space="preserve"> по расходам по ра</w:t>
      </w:r>
      <w:r w:rsidR="004651B7">
        <w:rPr>
          <w:sz w:val="28"/>
          <w:szCs w:val="28"/>
        </w:rPr>
        <w:t xml:space="preserve">зделам, подраздела, целевым статьям (муниципальным программам и непрограммным направлениям деятельности), группам, подгруппам и элементам видов расходов с указанием кодов целей в соответствии с пунктом 13 </w:t>
      </w:r>
      <w:r w:rsidR="00E629C4" w:rsidRPr="0035300F">
        <w:rPr>
          <w:sz w:val="28"/>
          <w:szCs w:val="28"/>
        </w:rPr>
        <w:t xml:space="preserve">согласно </w:t>
      </w:r>
      <w:r w:rsidR="00E629C4" w:rsidRPr="0035300F">
        <w:rPr>
          <w:color w:val="FF0000"/>
          <w:sz w:val="28"/>
          <w:szCs w:val="28"/>
        </w:rPr>
        <w:t xml:space="preserve">приложению </w:t>
      </w:r>
      <w:r w:rsidR="005E3305">
        <w:rPr>
          <w:color w:val="FF0000"/>
          <w:sz w:val="28"/>
          <w:szCs w:val="28"/>
        </w:rPr>
        <w:t>19</w:t>
      </w:r>
      <w:r w:rsidR="00E629C4" w:rsidRPr="0035300F">
        <w:rPr>
          <w:sz w:val="28"/>
          <w:szCs w:val="28"/>
        </w:rPr>
        <w:t xml:space="preserve"> к настоящему Порядку.</w:t>
      </w:r>
    </w:p>
    <w:p w:rsidR="0091670E" w:rsidRPr="007E1147" w:rsidRDefault="0091670E" w:rsidP="0091670E">
      <w:pPr>
        <w:ind w:firstLine="720"/>
        <w:jc w:val="both"/>
        <w:rPr>
          <w:color w:val="FF0000"/>
          <w:sz w:val="28"/>
          <w:szCs w:val="28"/>
        </w:rPr>
      </w:pPr>
    </w:p>
    <w:p w:rsidR="0091670E" w:rsidRPr="0057064D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1670E" w:rsidRPr="0057064D">
        <w:rPr>
          <w:b/>
          <w:sz w:val="28"/>
          <w:szCs w:val="28"/>
        </w:rPr>
        <w:t xml:space="preserve">. Доведение бюджетной росписи, лимитов бюджетных обязательств до получателей средств бюджета </w:t>
      </w:r>
      <w:r w:rsidR="00837793" w:rsidRPr="0057064D">
        <w:rPr>
          <w:b/>
          <w:sz w:val="28"/>
          <w:szCs w:val="28"/>
        </w:rPr>
        <w:t>сельского поселения</w:t>
      </w:r>
    </w:p>
    <w:p w:rsidR="00796890" w:rsidRPr="00037754" w:rsidRDefault="00A15778" w:rsidP="00796890">
      <w:pPr>
        <w:pStyle w:val="db9fe9049761426654245bb2dd862eecmsonormalbullet1gif"/>
        <w:ind w:firstLine="720"/>
        <w:contextualSpacing/>
        <w:jc w:val="both"/>
        <w:rPr>
          <w:color w:val="FF0000"/>
          <w:sz w:val="28"/>
          <w:szCs w:val="28"/>
        </w:rPr>
      </w:pPr>
      <w:r w:rsidRPr="0057064D">
        <w:rPr>
          <w:sz w:val="28"/>
          <w:szCs w:val="28"/>
        </w:rPr>
        <w:t>1</w:t>
      </w:r>
      <w:r w:rsidR="00F16197" w:rsidRPr="0057064D">
        <w:rPr>
          <w:sz w:val="28"/>
          <w:szCs w:val="28"/>
        </w:rPr>
        <w:t>6</w:t>
      </w:r>
      <w:r w:rsidR="004141C8">
        <w:rPr>
          <w:sz w:val="28"/>
          <w:szCs w:val="28"/>
        </w:rPr>
        <w:t>. В соответствии с пунктом 2 статьи 219.1 Бюджетного кодекса показатели бюджетной росписи и ЛБО ежегодно, не позднее 29 декабря  (за исключением случаев, предусмотренных статьями 190 и 191 Бюджетного Кодекса) доводятся </w:t>
      </w:r>
      <w:r w:rsidR="000201F0" w:rsidRPr="00472DAC">
        <w:rPr>
          <w:color w:val="000000" w:themeColor="text1"/>
          <w:sz w:val="28"/>
          <w:szCs w:val="28"/>
        </w:rPr>
        <w:t>до получателей средств бюджета поселения</w:t>
      </w:r>
      <w:r w:rsidR="004141C8" w:rsidRPr="00472DAC">
        <w:rPr>
          <w:color w:val="000000" w:themeColor="text1"/>
          <w:sz w:val="28"/>
          <w:szCs w:val="28"/>
        </w:rPr>
        <w:t> по форме</w:t>
      </w:r>
      <w:r w:rsidR="004141C8" w:rsidRPr="00037754">
        <w:rPr>
          <w:color w:val="FF0000"/>
          <w:sz w:val="28"/>
          <w:szCs w:val="28"/>
        </w:rPr>
        <w:t xml:space="preserve"> </w:t>
      </w:r>
      <w:r w:rsidR="004141C8" w:rsidRPr="00472DAC">
        <w:rPr>
          <w:color w:val="000000" w:themeColor="text1"/>
          <w:sz w:val="28"/>
          <w:szCs w:val="28"/>
        </w:rPr>
        <w:t>согласно</w:t>
      </w:r>
      <w:r w:rsidR="004141C8" w:rsidRPr="00037754">
        <w:rPr>
          <w:color w:val="FF0000"/>
          <w:sz w:val="28"/>
          <w:szCs w:val="28"/>
        </w:rPr>
        <w:t xml:space="preserve"> приложению 13;</w:t>
      </w:r>
    </w:p>
    <w:p w:rsidR="00796890" w:rsidRPr="00037754" w:rsidRDefault="004141C8" w:rsidP="00796890">
      <w:pPr>
        <w:pStyle w:val="db9fe9049761426654245bb2dd862eecmsonormalbullet1gif"/>
        <w:ind w:firstLine="720"/>
        <w:contextualSpacing/>
        <w:jc w:val="both"/>
        <w:rPr>
          <w:color w:val="FF0000"/>
          <w:sz w:val="28"/>
          <w:szCs w:val="28"/>
        </w:rPr>
      </w:pPr>
      <w:r w:rsidRPr="00037754">
        <w:rPr>
          <w:color w:val="FF0000"/>
          <w:sz w:val="28"/>
          <w:szCs w:val="28"/>
        </w:rPr>
        <w:lastRenderedPageBreak/>
        <w:t> </w:t>
      </w:r>
      <w:r w:rsidRPr="00472DAC">
        <w:rPr>
          <w:color w:val="000000" w:themeColor="text1"/>
          <w:sz w:val="28"/>
          <w:szCs w:val="28"/>
        </w:rPr>
        <w:t xml:space="preserve">показатели бюджетной росписи по источникам финансирования дефицита бюджета уведомлением по форме согласно </w:t>
      </w:r>
      <w:r w:rsidRPr="00037754">
        <w:rPr>
          <w:color w:val="FF0000"/>
          <w:sz w:val="28"/>
          <w:szCs w:val="28"/>
        </w:rPr>
        <w:t>приложению 15</w:t>
      </w:r>
      <w:r w:rsidR="00037754" w:rsidRPr="00037754">
        <w:rPr>
          <w:color w:val="FF0000"/>
          <w:sz w:val="28"/>
          <w:szCs w:val="28"/>
        </w:rPr>
        <w:t>;</w:t>
      </w:r>
    </w:p>
    <w:p w:rsidR="0091670E" w:rsidRDefault="004141C8" w:rsidP="00796890">
      <w:pPr>
        <w:pStyle w:val="db9fe9049761426654245bb2dd862eecmsonormalbullet1gif"/>
        <w:ind w:firstLine="720"/>
        <w:contextualSpacing/>
        <w:jc w:val="both"/>
        <w:rPr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лимиты бюджетных ассигнований по форме согласно</w:t>
      </w:r>
      <w:r w:rsidRPr="00037754">
        <w:rPr>
          <w:color w:val="FF0000"/>
          <w:sz w:val="28"/>
          <w:szCs w:val="28"/>
        </w:rPr>
        <w:t xml:space="preserve"> приложению 17</w:t>
      </w:r>
      <w:r>
        <w:rPr>
          <w:sz w:val="28"/>
          <w:szCs w:val="28"/>
        </w:rPr>
        <w:t>.</w:t>
      </w:r>
    </w:p>
    <w:p w:rsidR="00037754" w:rsidRPr="00472DAC" w:rsidRDefault="00037754" w:rsidP="00037754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472DAC">
        <w:rPr>
          <w:color w:val="000000" w:themeColor="text1"/>
          <w:sz w:val="28"/>
          <w:szCs w:val="28"/>
          <w:lang w:eastAsia="ru-RU"/>
        </w:rPr>
        <w:t xml:space="preserve">На основе </w:t>
      </w:r>
      <w:proofErr w:type="gramStart"/>
      <w:r w:rsidRPr="00472DAC">
        <w:rPr>
          <w:color w:val="000000" w:themeColor="text1"/>
          <w:sz w:val="28"/>
          <w:szCs w:val="28"/>
          <w:lang w:eastAsia="ru-RU"/>
        </w:rPr>
        <w:t>доведенных</w:t>
      </w:r>
      <w:proofErr w:type="gramEnd"/>
      <w:r w:rsidRPr="00472DAC">
        <w:rPr>
          <w:color w:val="000000" w:themeColor="text1"/>
          <w:sz w:val="28"/>
          <w:szCs w:val="28"/>
          <w:lang w:eastAsia="ru-RU"/>
        </w:rPr>
        <w:t xml:space="preserve"> ЛБО составляются бюджетные сметы </w:t>
      </w:r>
      <w:r w:rsidR="000201F0" w:rsidRPr="00472DAC">
        <w:rPr>
          <w:color w:val="000000" w:themeColor="text1"/>
          <w:sz w:val="28"/>
          <w:szCs w:val="28"/>
          <w:lang w:eastAsia="ru-RU"/>
        </w:rPr>
        <w:t xml:space="preserve">администрации </w:t>
      </w:r>
      <w:r w:rsidRPr="00472DAC">
        <w:rPr>
          <w:color w:val="000000" w:themeColor="text1"/>
          <w:sz w:val="28"/>
          <w:szCs w:val="28"/>
          <w:lang w:eastAsia="ru-RU"/>
        </w:rPr>
        <w:t xml:space="preserve">сельского поселения. </w:t>
      </w:r>
    </w:p>
    <w:p w:rsidR="00037754" w:rsidRPr="004141C8" w:rsidRDefault="00037754" w:rsidP="00105091">
      <w:pPr>
        <w:suppressAutoHyphens w:val="0"/>
        <w:autoSpaceDE w:val="0"/>
        <w:autoSpaceDN w:val="0"/>
        <w:adjustRightInd w:val="0"/>
        <w:ind w:firstLine="851"/>
        <w:jc w:val="both"/>
      </w:pPr>
      <w:r w:rsidRPr="00472DAC">
        <w:rPr>
          <w:color w:val="000000" w:themeColor="text1"/>
          <w:sz w:val="28"/>
          <w:szCs w:val="28"/>
          <w:lang w:eastAsia="ru-RU"/>
        </w:rPr>
        <w:t xml:space="preserve">Утвержденные показатели бюджетной сметы должны соответствовать </w:t>
      </w:r>
      <w:proofErr w:type="gramStart"/>
      <w:r w:rsidRPr="00472DAC">
        <w:rPr>
          <w:color w:val="000000" w:themeColor="text1"/>
          <w:sz w:val="28"/>
          <w:szCs w:val="28"/>
          <w:lang w:eastAsia="ru-RU"/>
        </w:rPr>
        <w:t>доведенным</w:t>
      </w:r>
      <w:proofErr w:type="gramEnd"/>
      <w:r w:rsidRPr="00472DAC">
        <w:rPr>
          <w:color w:val="000000" w:themeColor="text1"/>
          <w:sz w:val="28"/>
          <w:szCs w:val="28"/>
          <w:lang w:eastAsia="ru-RU"/>
        </w:rPr>
        <w:t xml:space="preserve"> до него ЛБО на принятие бюджетных обязательств по обеспечению выполнения функций казенного учреждения.</w:t>
      </w:r>
    </w:p>
    <w:p w:rsidR="0091670E" w:rsidRDefault="00D60D31" w:rsidP="009167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1670E">
        <w:rPr>
          <w:b/>
          <w:sz w:val="28"/>
          <w:szCs w:val="28"/>
        </w:rPr>
        <w:t>. Ведение бюджетной росписи и лимитов бюджетных обязательств</w:t>
      </w:r>
    </w:p>
    <w:p w:rsidR="0091670E" w:rsidRDefault="00F16197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1670E">
        <w:rPr>
          <w:sz w:val="28"/>
          <w:szCs w:val="28"/>
        </w:rPr>
        <w:t>. Ведение бюджетной росписи и лимитов бюджетных обязательств осуществляет главный распорядитель (главный администратор) посредством внесения изменений в показатели бюджетной росписи и лимиты бюджетных обязательств (далее – изменение бюджетной росписи и лимитов бюджетных обязательств).</w:t>
      </w:r>
    </w:p>
    <w:p w:rsidR="00037754" w:rsidRPr="00037754" w:rsidRDefault="001868FE" w:rsidP="00037754">
      <w:pPr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="00F16197">
        <w:rPr>
          <w:sz w:val="28"/>
          <w:szCs w:val="28"/>
        </w:rPr>
        <w:t>8</w:t>
      </w:r>
      <w:r w:rsidR="0091670E">
        <w:rPr>
          <w:sz w:val="28"/>
          <w:szCs w:val="28"/>
        </w:rPr>
        <w:t xml:space="preserve">. </w:t>
      </w:r>
      <w:proofErr w:type="gramStart"/>
      <w:r w:rsidR="00037754" w:rsidRPr="00472DAC">
        <w:rPr>
          <w:color w:val="000000" w:themeColor="text1"/>
          <w:sz w:val="28"/>
          <w:szCs w:val="28"/>
          <w:lang w:eastAsia="ru-RU"/>
        </w:rPr>
        <w:t xml:space="preserve">Изменение бюджетной росписи и </w:t>
      </w:r>
      <w:r w:rsidR="00403D50" w:rsidRPr="00472DAC">
        <w:rPr>
          <w:color w:val="000000" w:themeColor="text1"/>
          <w:sz w:val="28"/>
          <w:szCs w:val="28"/>
          <w:lang w:eastAsia="ru-RU"/>
        </w:rPr>
        <w:t>лимитов бюджетных обязательств</w:t>
      </w:r>
      <w:r w:rsidR="00037754" w:rsidRPr="00472DAC">
        <w:rPr>
          <w:color w:val="000000" w:themeColor="text1"/>
          <w:sz w:val="28"/>
          <w:szCs w:val="28"/>
          <w:lang w:eastAsia="ru-RU"/>
        </w:rPr>
        <w:t xml:space="preserve">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бюджета поселения (далее – сводная бюджетная роспись) по расходам (по источникам финансирования дефицита  бюджета поселения) и уведомления об изменении </w:t>
      </w:r>
      <w:r w:rsidR="000201F0" w:rsidRPr="00472DAC">
        <w:rPr>
          <w:color w:val="000000" w:themeColor="text1"/>
          <w:sz w:val="28"/>
          <w:szCs w:val="28"/>
          <w:lang w:eastAsia="ru-RU"/>
        </w:rPr>
        <w:t xml:space="preserve">сводных </w:t>
      </w:r>
      <w:r w:rsidR="00403D50" w:rsidRPr="00472DAC">
        <w:rPr>
          <w:color w:val="000000" w:themeColor="text1"/>
          <w:sz w:val="28"/>
          <w:szCs w:val="28"/>
          <w:lang w:eastAsia="ru-RU"/>
        </w:rPr>
        <w:t>лимитов бюджетных обязательств</w:t>
      </w:r>
      <w:r w:rsidR="00037754" w:rsidRPr="00472DAC">
        <w:rPr>
          <w:color w:val="000000" w:themeColor="text1"/>
          <w:sz w:val="28"/>
          <w:szCs w:val="28"/>
          <w:lang w:eastAsia="ru-RU"/>
        </w:rPr>
        <w:t xml:space="preserve"> в установленном порядке</w:t>
      </w:r>
      <w:r w:rsidR="00037754" w:rsidRPr="00037754">
        <w:rPr>
          <w:color w:val="FF0000"/>
          <w:sz w:val="28"/>
          <w:szCs w:val="28"/>
          <w:lang w:eastAsia="ru-RU"/>
        </w:rPr>
        <w:t>.</w:t>
      </w:r>
      <w:proofErr w:type="gramEnd"/>
    </w:p>
    <w:p w:rsidR="000201F0" w:rsidRDefault="001868F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рабочих дней со дня получения изменений росписи и лимитов бюджетных обязатель</w:t>
      </w:r>
      <w:proofErr w:type="gramStart"/>
      <w:r>
        <w:rPr>
          <w:sz w:val="28"/>
          <w:szCs w:val="28"/>
        </w:rPr>
        <w:t>ств гл</w:t>
      </w:r>
      <w:proofErr w:type="gramEnd"/>
      <w:r>
        <w:rPr>
          <w:sz w:val="28"/>
          <w:szCs w:val="28"/>
        </w:rPr>
        <w:t>авный распорядитель</w:t>
      </w:r>
      <w:r w:rsidR="005A5B08">
        <w:rPr>
          <w:sz w:val="28"/>
          <w:szCs w:val="28"/>
        </w:rPr>
        <w:t xml:space="preserve"> обязан их утвердить. </w:t>
      </w:r>
    </w:p>
    <w:p w:rsidR="000201F0" w:rsidRDefault="000201F0" w:rsidP="000201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Внесение и</w:t>
      </w:r>
      <w:r w:rsidRPr="0094235A">
        <w:rPr>
          <w:sz w:val="28"/>
          <w:szCs w:val="28"/>
        </w:rPr>
        <w:t>зменени</w:t>
      </w:r>
      <w:r>
        <w:rPr>
          <w:sz w:val="28"/>
          <w:szCs w:val="28"/>
        </w:rPr>
        <w:t xml:space="preserve">й в показатели </w:t>
      </w:r>
      <w:r w:rsidRPr="0094235A">
        <w:rPr>
          <w:sz w:val="28"/>
          <w:szCs w:val="28"/>
        </w:rPr>
        <w:t>бюджетной росписи и (или) лимитов бюджетных обязательств</w:t>
      </w:r>
      <w:r>
        <w:rPr>
          <w:sz w:val="28"/>
          <w:szCs w:val="28"/>
        </w:rPr>
        <w:t xml:space="preserve"> оформляется</w:t>
      </w:r>
      <w:r w:rsidR="00472DAC">
        <w:rPr>
          <w:sz w:val="28"/>
          <w:szCs w:val="28"/>
        </w:rPr>
        <w:t xml:space="preserve"> </w:t>
      </w:r>
      <w:r w:rsidRPr="00472DAC">
        <w:rPr>
          <w:color w:val="000000" w:themeColor="text1"/>
          <w:sz w:val="28"/>
          <w:szCs w:val="28"/>
        </w:rPr>
        <w:t>ГРБС</w:t>
      </w:r>
      <w:r w:rsidR="00472DA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формам </w:t>
      </w:r>
      <w:proofErr w:type="gramStart"/>
      <w:r>
        <w:rPr>
          <w:sz w:val="28"/>
          <w:szCs w:val="28"/>
        </w:rPr>
        <w:t xml:space="preserve">согласно </w:t>
      </w:r>
      <w:r>
        <w:rPr>
          <w:color w:val="FF0000"/>
          <w:sz w:val="28"/>
          <w:szCs w:val="28"/>
        </w:rPr>
        <w:t>приложений</w:t>
      </w:r>
      <w:proofErr w:type="gramEnd"/>
      <w:r>
        <w:rPr>
          <w:color w:val="FF0000"/>
          <w:sz w:val="28"/>
          <w:szCs w:val="28"/>
        </w:rPr>
        <w:t xml:space="preserve"> 12</w:t>
      </w:r>
      <w:r w:rsidRPr="007E1946">
        <w:rPr>
          <w:color w:val="FF0000"/>
          <w:sz w:val="28"/>
          <w:szCs w:val="28"/>
        </w:rPr>
        <w:t xml:space="preserve"> и </w:t>
      </w:r>
      <w:r>
        <w:rPr>
          <w:color w:val="FF0000"/>
          <w:sz w:val="28"/>
          <w:szCs w:val="28"/>
        </w:rPr>
        <w:t>20</w:t>
      </w:r>
      <w:r w:rsidRPr="00E629C4">
        <w:rPr>
          <w:sz w:val="28"/>
          <w:szCs w:val="28"/>
        </w:rPr>
        <w:t>к настоящему Порядку</w:t>
      </w:r>
      <w:r>
        <w:rPr>
          <w:sz w:val="28"/>
          <w:szCs w:val="28"/>
        </w:rPr>
        <w:t>.</w:t>
      </w:r>
    </w:p>
    <w:p w:rsidR="000201F0" w:rsidRDefault="000201F0" w:rsidP="0091670E">
      <w:pPr>
        <w:ind w:firstLine="720"/>
        <w:jc w:val="both"/>
        <w:rPr>
          <w:sz w:val="28"/>
          <w:szCs w:val="28"/>
        </w:rPr>
      </w:pPr>
    </w:p>
    <w:p w:rsidR="001868FE" w:rsidRDefault="000201F0" w:rsidP="0091670E">
      <w:pPr>
        <w:ind w:firstLine="720"/>
        <w:jc w:val="both"/>
        <w:rPr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ГРБС</w:t>
      </w:r>
      <w:r w:rsidR="0050607D" w:rsidRPr="001840C1">
        <w:rPr>
          <w:sz w:val="28"/>
          <w:szCs w:val="28"/>
        </w:rPr>
        <w:t xml:space="preserve"> в течение трех рабочих дней со дня утверждения изменений росписи и лимитов бюджетных обязательств доводит их до </w:t>
      </w:r>
      <w:r w:rsidRPr="00472DAC">
        <w:rPr>
          <w:color w:val="000000" w:themeColor="text1"/>
          <w:sz w:val="28"/>
          <w:szCs w:val="28"/>
        </w:rPr>
        <w:t>получателя</w:t>
      </w:r>
      <w:r w:rsidR="005A5B08" w:rsidRPr="001840C1">
        <w:rPr>
          <w:sz w:val="28"/>
          <w:szCs w:val="28"/>
        </w:rPr>
        <w:t xml:space="preserve">по форме согласно  </w:t>
      </w:r>
      <w:r w:rsidR="005A5B08" w:rsidRPr="001840C1">
        <w:rPr>
          <w:color w:val="FF0000"/>
          <w:sz w:val="28"/>
          <w:szCs w:val="28"/>
        </w:rPr>
        <w:t>приложениям 14,16,18</w:t>
      </w:r>
      <w:r w:rsidR="005A5B08" w:rsidRPr="001840C1">
        <w:rPr>
          <w:sz w:val="28"/>
          <w:szCs w:val="28"/>
        </w:rPr>
        <w:t xml:space="preserve"> к настоящему Порядку.</w:t>
      </w:r>
    </w:p>
    <w:p w:rsidR="00037754" w:rsidRPr="00472DAC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 xml:space="preserve">19.Изменение показателей росписи без внесения изменений в </w:t>
      </w:r>
      <w:r w:rsidR="000201F0" w:rsidRPr="00472DAC">
        <w:rPr>
          <w:color w:val="000000" w:themeColor="text1"/>
          <w:sz w:val="28"/>
          <w:szCs w:val="28"/>
        </w:rPr>
        <w:t>сводную бюджетную роспись</w:t>
      </w:r>
      <w:bookmarkStart w:id="0" w:name="_GoBack"/>
      <w:bookmarkEnd w:id="0"/>
      <w:r w:rsidRPr="00472DAC">
        <w:rPr>
          <w:color w:val="000000" w:themeColor="text1"/>
          <w:sz w:val="28"/>
          <w:szCs w:val="28"/>
        </w:rPr>
        <w:t xml:space="preserve"> осуществляется по решению главы  сельского поселения в случаях:</w:t>
      </w:r>
    </w:p>
    <w:p w:rsidR="00037754" w:rsidRPr="00472DAC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 xml:space="preserve">- перераспределения бюджетных ассигнований в пределах одного раздела, подраздела, целевой статьи (муниципальной программы и непрограммного направления деятельности), группы и подгруппы </w:t>
      </w:r>
      <w:proofErr w:type="gramStart"/>
      <w:r w:rsidRPr="00472DAC">
        <w:rPr>
          <w:color w:val="000000" w:themeColor="text1"/>
          <w:sz w:val="28"/>
          <w:szCs w:val="28"/>
        </w:rPr>
        <w:t>вида расходов классификации расходов бюджета</w:t>
      </w:r>
      <w:proofErr w:type="gramEnd"/>
      <w:r w:rsidRPr="00472DAC">
        <w:rPr>
          <w:color w:val="000000" w:themeColor="text1"/>
          <w:sz w:val="28"/>
          <w:szCs w:val="28"/>
        </w:rPr>
        <w:t>;</w:t>
      </w:r>
    </w:p>
    <w:p w:rsidR="00037754" w:rsidRPr="0022229F" w:rsidRDefault="00037754" w:rsidP="00037754">
      <w:pPr>
        <w:ind w:firstLine="720"/>
        <w:jc w:val="both"/>
        <w:rPr>
          <w:color w:val="FF0000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 xml:space="preserve">- перераспределения бюджетных ассигнований между кодами целей - в пределах одного получателя и (или) раздела, подраздела, целевой статьи (муниципальной программы и непрограммного направления деятельности), группы и подгруппы </w:t>
      </w:r>
      <w:proofErr w:type="gramStart"/>
      <w:r w:rsidRPr="00472DAC">
        <w:rPr>
          <w:color w:val="000000" w:themeColor="text1"/>
          <w:sz w:val="28"/>
          <w:szCs w:val="28"/>
        </w:rPr>
        <w:t>вида расходов классификации расходов бюджета</w:t>
      </w:r>
      <w:proofErr w:type="gramEnd"/>
      <w:r w:rsidRPr="0022229F">
        <w:rPr>
          <w:color w:val="FF0000"/>
          <w:sz w:val="28"/>
          <w:szCs w:val="28"/>
        </w:rPr>
        <w:t>;</w:t>
      </w:r>
    </w:p>
    <w:p w:rsidR="00FD579F" w:rsidRPr="00472DAC" w:rsidRDefault="00FD579F" w:rsidP="00FD579F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 xml:space="preserve">- в связи с перераспределением лимитов бюджетных обязательств между элементами </w:t>
      </w:r>
      <w:proofErr w:type="gramStart"/>
      <w:r w:rsidRPr="00472DAC">
        <w:rPr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Pr="00472DAC">
        <w:rPr>
          <w:color w:val="000000" w:themeColor="text1"/>
          <w:sz w:val="28"/>
          <w:szCs w:val="28"/>
        </w:rPr>
        <w:t xml:space="preserve"> в пределах бюджетных ассигнований, предусмотренных ГРБС в текущем финансовом году по соответствующему разделу, подразделу, целевой статье </w:t>
      </w:r>
      <w:r w:rsidRPr="00472DAC">
        <w:rPr>
          <w:color w:val="000000" w:themeColor="text1"/>
          <w:sz w:val="28"/>
          <w:szCs w:val="28"/>
        </w:rPr>
        <w:lastRenderedPageBreak/>
        <w:t>(муниципальной программе сельского поселения и непрограммному направлению деятельности), группе и подгруппе вида расходов классификации расходов бюджетов</w:t>
      </w:r>
      <w:r w:rsidR="00037754" w:rsidRPr="00472DAC">
        <w:rPr>
          <w:color w:val="000000" w:themeColor="text1"/>
          <w:sz w:val="28"/>
          <w:szCs w:val="28"/>
        </w:rPr>
        <w:t>;</w:t>
      </w:r>
    </w:p>
    <w:p w:rsidR="00037754" w:rsidRPr="00472DAC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- изменения кодов целей.</w:t>
      </w:r>
    </w:p>
    <w:p w:rsidR="00953461" w:rsidRPr="00472DAC" w:rsidRDefault="00037754" w:rsidP="00953461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>20</w:t>
      </w:r>
      <w:r w:rsidR="00953461" w:rsidRPr="00472DAC">
        <w:rPr>
          <w:color w:val="000000" w:themeColor="text1"/>
          <w:sz w:val="28"/>
          <w:szCs w:val="28"/>
        </w:rPr>
        <w:t xml:space="preserve">. </w:t>
      </w:r>
      <w:proofErr w:type="gramStart"/>
      <w:r w:rsidR="00953461" w:rsidRPr="00472DAC">
        <w:rPr>
          <w:color w:val="000000" w:themeColor="text1"/>
          <w:sz w:val="28"/>
          <w:szCs w:val="28"/>
        </w:rPr>
        <w:t xml:space="preserve">Изменение лимитов бюджетных обязательств может быть произведено без внесения изменений в </w:t>
      </w:r>
      <w:r w:rsidR="0084147D" w:rsidRPr="00472DAC">
        <w:rPr>
          <w:color w:val="000000" w:themeColor="text1"/>
          <w:sz w:val="28"/>
          <w:szCs w:val="28"/>
        </w:rPr>
        <w:t xml:space="preserve">сводные </w:t>
      </w:r>
      <w:r w:rsidR="00953461" w:rsidRPr="00472DAC">
        <w:rPr>
          <w:color w:val="000000" w:themeColor="text1"/>
          <w:sz w:val="28"/>
          <w:szCs w:val="28"/>
        </w:rPr>
        <w:t>лимиты бюджетных обязательств в случаях, установленных в пункте 1</w:t>
      </w:r>
      <w:r w:rsidRPr="00472DAC">
        <w:rPr>
          <w:color w:val="000000" w:themeColor="text1"/>
          <w:sz w:val="28"/>
          <w:szCs w:val="28"/>
        </w:rPr>
        <w:t>9</w:t>
      </w:r>
      <w:r w:rsidR="00953461" w:rsidRPr="00472DAC">
        <w:rPr>
          <w:color w:val="000000" w:themeColor="text1"/>
          <w:sz w:val="28"/>
          <w:szCs w:val="28"/>
        </w:rPr>
        <w:t xml:space="preserve"> настоящего Порядка, а также в случае перераспределения лимитов бюджетных обязательств между кодами элементов вида расходов классификации расходов бюджета – в пределах одного получателя и (или) раздела, подраздела, целевой статьи (муниципальной программы и непрограммного направления деятельности), группы и подгруппы вида расходов</w:t>
      </w:r>
      <w:proofErr w:type="gramEnd"/>
      <w:r w:rsidR="00953461" w:rsidRPr="00472DAC">
        <w:rPr>
          <w:color w:val="000000" w:themeColor="text1"/>
          <w:sz w:val="28"/>
          <w:szCs w:val="28"/>
        </w:rPr>
        <w:t xml:space="preserve"> классификации расходов бюджета;</w:t>
      </w:r>
    </w:p>
    <w:p w:rsidR="0084147D" w:rsidRPr="00472DAC" w:rsidRDefault="0084147D" w:rsidP="0094235A">
      <w:pPr>
        <w:ind w:firstLine="720"/>
        <w:jc w:val="both"/>
        <w:rPr>
          <w:color w:val="000000" w:themeColor="text1"/>
          <w:sz w:val="28"/>
          <w:szCs w:val="28"/>
        </w:rPr>
      </w:pPr>
    </w:p>
    <w:p w:rsidR="0094235A" w:rsidRPr="00472DAC" w:rsidRDefault="0094235A" w:rsidP="0094235A">
      <w:pPr>
        <w:ind w:firstLine="720"/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 xml:space="preserve">Внесение изменений в бюджетную роспись и лимиты бюджетных обязательств осуществляется до 25 декабря текущего финансового года. </w:t>
      </w:r>
    </w:p>
    <w:p w:rsidR="00E638A6" w:rsidRPr="0094235A" w:rsidRDefault="00E638A6" w:rsidP="0094235A">
      <w:pPr>
        <w:ind w:firstLine="720"/>
        <w:jc w:val="right"/>
        <w:rPr>
          <w:sz w:val="28"/>
          <w:szCs w:val="28"/>
        </w:rPr>
      </w:pPr>
    </w:p>
    <w:p w:rsidR="00E638A6" w:rsidRDefault="00E638A6" w:rsidP="0091670E">
      <w:pPr>
        <w:ind w:firstLine="720"/>
        <w:jc w:val="right"/>
      </w:pPr>
    </w:p>
    <w:p w:rsidR="00E638A6" w:rsidRDefault="00D60D31" w:rsidP="004651B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4651B7">
        <w:rPr>
          <w:b/>
          <w:sz w:val="28"/>
          <w:szCs w:val="28"/>
        </w:rPr>
        <w:t>. Особенности составления и ведения бюджетной росписи по межбюджетным трансфертам</w:t>
      </w:r>
    </w:p>
    <w:p w:rsidR="004651B7" w:rsidRDefault="004651B7" w:rsidP="004651B7">
      <w:pPr>
        <w:ind w:firstLine="720"/>
        <w:jc w:val="center"/>
        <w:rPr>
          <w:b/>
          <w:sz w:val="28"/>
          <w:szCs w:val="28"/>
        </w:rPr>
      </w:pPr>
    </w:p>
    <w:p w:rsidR="004E3B0C" w:rsidRDefault="004651B7" w:rsidP="0050607D">
      <w:pPr>
        <w:ind w:firstLine="720"/>
        <w:jc w:val="both"/>
      </w:pPr>
      <w:r>
        <w:rPr>
          <w:sz w:val="28"/>
          <w:szCs w:val="28"/>
        </w:rPr>
        <w:t xml:space="preserve">Формирование расчетов между бюджетом </w:t>
      </w:r>
      <w:r w:rsidR="00103F8A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сельского поселения и бюджетом муниципального района по межбюджетным трансфертам осуществляется путем формирования уведомления по расчетам между бюджетами (форма 0504817</w:t>
      </w:r>
      <w:r w:rsidR="004E3B0C">
        <w:rPr>
          <w:sz w:val="28"/>
          <w:szCs w:val="28"/>
        </w:rPr>
        <w:t>) в соответствии с приказом Министерства финансов РФ от 30.03.2015 №52н в порядке, установленном ГРБС.</w:t>
      </w:r>
    </w:p>
    <w:p w:rsidR="00E629C4" w:rsidRDefault="00E629C4" w:rsidP="0091670E">
      <w:pPr>
        <w:ind w:firstLine="720"/>
        <w:jc w:val="right"/>
      </w:pPr>
    </w:p>
    <w:p w:rsidR="0050607D" w:rsidRDefault="0050607D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A82E59" w:rsidRPr="001D4C5A" w:rsidRDefault="00A82E59" w:rsidP="0091670E">
      <w:pPr>
        <w:ind w:firstLine="720"/>
        <w:jc w:val="right"/>
        <w:rPr>
          <w:b/>
          <w:sz w:val="28"/>
          <w:szCs w:val="28"/>
        </w:rPr>
      </w:pPr>
    </w:p>
    <w:p w:rsidR="00A82E59" w:rsidRPr="00472DAC" w:rsidRDefault="00D60D31" w:rsidP="00D60D31">
      <w:pPr>
        <w:ind w:firstLine="720"/>
        <w:jc w:val="both"/>
        <w:rPr>
          <w:b/>
          <w:color w:val="000000" w:themeColor="text1"/>
          <w:sz w:val="28"/>
          <w:szCs w:val="28"/>
        </w:rPr>
      </w:pPr>
      <w:r w:rsidRPr="00472DAC">
        <w:rPr>
          <w:b/>
          <w:color w:val="000000" w:themeColor="text1"/>
          <w:sz w:val="28"/>
          <w:szCs w:val="28"/>
        </w:rPr>
        <w:t>9</w:t>
      </w:r>
      <w:r w:rsidR="001D4C5A" w:rsidRPr="00472DAC">
        <w:rPr>
          <w:b/>
          <w:color w:val="000000" w:themeColor="text1"/>
          <w:sz w:val="28"/>
          <w:szCs w:val="28"/>
        </w:rPr>
        <w:t>. Заключительные положения</w:t>
      </w:r>
    </w:p>
    <w:p w:rsidR="00D60D31" w:rsidRPr="00472DAC" w:rsidRDefault="00D60D31" w:rsidP="00D60D31">
      <w:pPr>
        <w:jc w:val="both"/>
        <w:rPr>
          <w:color w:val="000000" w:themeColor="text1"/>
          <w:sz w:val="28"/>
          <w:szCs w:val="28"/>
        </w:rPr>
      </w:pPr>
    </w:p>
    <w:p w:rsidR="00D60D31" w:rsidRPr="00472DAC" w:rsidRDefault="00D60D31" w:rsidP="00D60D31">
      <w:pPr>
        <w:jc w:val="both"/>
        <w:rPr>
          <w:color w:val="000000" w:themeColor="text1"/>
          <w:sz w:val="28"/>
          <w:szCs w:val="28"/>
        </w:rPr>
      </w:pPr>
      <w:r w:rsidRPr="00472DAC">
        <w:rPr>
          <w:color w:val="000000" w:themeColor="text1"/>
          <w:sz w:val="28"/>
          <w:szCs w:val="28"/>
        </w:rPr>
        <w:t xml:space="preserve">          Бюджетные ассигнования и ЛБО текущего финансового года прекращают свое действие 31 декабря.</w:t>
      </w: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4618B6" w:rsidRDefault="004618B6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5091" w:rsidRDefault="00105091" w:rsidP="0091670E">
      <w:pPr>
        <w:ind w:firstLine="720"/>
        <w:jc w:val="right"/>
      </w:pPr>
    </w:p>
    <w:p w:rsidR="00105091" w:rsidRDefault="00105091" w:rsidP="0091670E">
      <w:pPr>
        <w:ind w:firstLine="720"/>
        <w:jc w:val="right"/>
      </w:pPr>
    </w:p>
    <w:p w:rsidR="00105091" w:rsidRDefault="00105091" w:rsidP="0091670E">
      <w:pPr>
        <w:ind w:firstLine="720"/>
        <w:jc w:val="right"/>
      </w:pPr>
    </w:p>
    <w:p w:rsidR="00105091" w:rsidRDefault="00105091" w:rsidP="0091670E">
      <w:pPr>
        <w:ind w:firstLine="720"/>
        <w:jc w:val="right"/>
      </w:pPr>
    </w:p>
    <w:p w:rsidR="00105091" w:rsidRDefault="00105091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103F8A" w:rsidRDefault="00103F8A" w:rsidP="0091670E">
      <w:pPr>
        <w:ind w:firstLine="720"/>
        <w:jc w:val="right"/>
      </w:pPr>
    </w:p>
    <w:p w:rsidR="004618B6" w:rsidRDefault="004618B6" w:rsidP="0091670E">
      <w:pPr>
        <w:ind w:firstLine="720"/>
        <w:jc w:val="right"/>
      </w:pPr>
    </w:p>
    <w:p w:rsidR="0091670E" w:rsidRDefault="00382DEC" w:rsidP="0091670E">
      <w:pPr>
        <w:ind w:firstLine="720"/>
        <w:jc w:val="right"/>
      </w:pPr>
      <w:r>
        <w:lastRenderedPageBreak/>
        <w:t>Приложение</w:t>
      </w:r>
      <w:r w:rsidR="0091670E">
        <w:t xml:space="preserve"> 1</w:t>
      </w:r>
    </w:p>
    <w:p w:rsidR="00837793" w:rsidRDefault="0091670E" w:rsidP="00837793">
      <w:pPr>
        <w:ind w:firstLine="720"/>
        <w:jc w:val="right"/>
      </w:pPr>
      <w:r>
        <w:t xml:space="preserve">к Порядку составления и ведения </w:t>
      </w:r>
      <w:proofErr w:type="gramStart"/>
      <w:r>
        <w:t>сводной</w:t>
      </w:r>
      <w:proofErr w:type="gramEnd"/>
    </w:p>
    <w:p w:rsidR="00837793" w:rsidRDefault="0091670E" w:rsidP="00837793">
      <w:pPr>
        <w:ind w:firstLine="720"/>
        <w:jc w:val="right"/>
      </w:pPr>
      <w:r>
        <w:t>бюджетной росписи бюджета</w:t>
      </w:r>
      <w:r w:rsidR="00105091">
        <w:t xml:space="preserve"> </w:t>
      </w:r>
      <w:r w:rsidR="00103F8A">
        <w:t>Климковского</w:t>
      </w:r>
    </w:p>
    <w:p w:rsidR="0091670E" w:rsidRDefault="00837793" w:rsidP="00837793">
      <w:pPr>
        <w:ind w:firstLine="720"/>
        <w:jc w:val="right"/>
      </w:pPr>
      <w:r>
        <w:t xml:space="preserve"> сельского поселения</w:t>
      </w:r>
      <w:r w:rsidR="0091670E">
        <w:t xml:space="preserve"> и </w:t>
      </w:r>
      <w:proofErr w:type="gramStart"/>
      <w:r w:rsidR="0091670E">
        <w:t>бюджетных</w:t>
      </w:r>
      <w:proofErr w:type="gramEnd"/>
    </w:p>
    <w:p w:rsidR="0091670E" w:rsidRDefault="0091670E" w:rsidP="0091670E">
      <w:pPr>
        <w:ind w:firstLine="720"/>
        <w:jc w:val="right"/>
      </w:pPr>
      <w:r>
        <w:t>росписей главных распорядителей</w:t>
      </w:r>
    </w:p>
    <w:p w:rsidR="00837793" w:rsidRDefault="0091670E" w:rsidP="00837793">
      <w:pPr>
        <w:ind w:firstLine="720"/>
        <w:jc w:val="right"/>
      </w:pPr>
      <w:r>
        <w:t xml:space="preserve">средств бюджета </w:t>
      </w:r>
      <w:r w:rsidR="00103F8A">
        <w:t xml:space="preserve">Климковского </w:t>
      </w:r>
      <w:r w:rsidR="00837793">
        <w:t xml:space="preserve">сельского </w:t>
      </w:r>
    </w:p>
    <w:p w:rsidR="0091670E" w:rsidRDefault="00837793" w:rsidP="00837793">
      <w:pPr>
        <w:ind w:firstLine="720"/>
        <w:jc w:val="right"/>
      </w:pPr>
      <w:proofErr w:type="gramStart"/>
      <w:r>
        <w:t>поселения</w:t>
      </w:r>
      <w:r w:rsidR="0091670E">
        <w:t xml:space="preserve"> (главных администраторов источников</w:t>
      </w:r>
      <w:proofErr w:type="gramEnd"/>
    </w:p>
    <w:p w:rsidR="00837793" w:rsidRDefault="0091670E" w:rsidP="00837793">
      <w:pPr>
        <w:ind w:firstLine="720"/>
        <w:jc w:val="right"/>
      </w:pPr>
      <w:r>
        <w:t xml:space="preserve">внутреннего финансирования бюджета </w:t>
      </w:r>
    </w:p>
    <w:p w:rsidR="00837793" w:rsidRDefault="00837793" w:rsidP="0091670E">
      <w:pPr>
        <w:ind w:firstLine="720"/>
        <w:jc w:val="right"/>
      </w:pPr>
      <w:r>
        <w:t xml:space="preserve"> сельского поселения</w:t>
      </w:r>
      <w:r w:rsidR="0091670E">
        <w:t>),</w:t>
      </w:r>
      <w:r w:rsidR="005760CF">
        <w:t>а также утверждения лимитов</w:t>
      </w:r>
    </w:p>
    <w:p w:rsidR="0091670E" w:rsidRDefault="005760CF" w:rsidP="00837793">
      <w:pPr>
        <w:ind w:firstLine="720"/>
        <w:jc w:val="right"/>
      </w:pPr>
      <w:r>
        <w:t xml:space="preserve"> бюджетных обязатель</w:t>
      </w:r>
      <w:proofErr w:type="gramStart"/>
      <w:r>
        <w:t>ств дл</w:t>
      </w:r>
      <w:proofErr w:type="gramEnd"/>
      <w:r>
        <w:t>я главных распорядителей</w:t>
      </w:r>
    </w:p>
    <w:p w:rsidR="0091670E" w:rsidRDefault="00E638A6" w:rsidP="0091670E">
      <w:pPr>
        <w:ind w:firstLine="720"/>
        <w:jc w:val="right"/>
      </w:pPr>
      <w:r>
        <w:t xml:space="preserve">средств бюджета </w:t>
      </w:r>
      <w:r w:rsidR="001E72B9">
        <w:t xml:space="preserve">Климковского </w:t>
      </w:r>
      <w:r w:rsidR="005760CF">
        <w:t>сельского поселения</w:t>
      </w:r>
    </w:p>
    <w:p w:rsidR="0091670E" w:rsidRDefault="0091670E" w:rsidP="0091670E">
      <w:pPr>
        <w:ind w:firstLine="720"/>
        <w:jc w:val="right"/>
      </w:pPr>
    </w:p>
    <w:p w:rsidR="0091670E" w:rsidRDefault="0091670E" w:rsidP="0091670E">
      <w:pPr>
        <w:jc w:val="both"/>
        <w:rPr>
          <w:sz w:val="18"/>
          <w:szCs w:val="18"/>
        </w:rPr>
      </w:pPr>
    </w:p>
    <w:p w:rsidR="00A82E59" w:rsidRDefault="00A82E59" w:rsidP="00A82E59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A82E59" w:rsidRDefault="00A82E59" w:rsidP="00A82E59">
      <w:pPr>
        <w:ind w:firstLine="720"/>
        <w:jc w:val="right"/>
        <w:rPr>
          <w:sz w:val="24"/>
          <w:szCs w:val="24"/>
        </w:rPr>
      </w:pPr>
    </w:p>
    <w:p w:rsidR="00A82E59" w:rsidRDefault="00A82E59" w:rsidP="00A82E59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A82E59" w:rsidRDefault="00A82E59" w:rsidP="00A82E59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91670E" w:rsidRDefault="0091670E" w:rsidP="0091670E">
      <w:pPr>
        <w:ind w:firstLine="720"/>
        <w:jc w:val="right"/>
        <w:rPr>
          <w:sz w:val="24"/>
          <w:szCs w:val="24"/>
        </w:rPr>
      </w:pPr>
    </w:p>
    <w:p w:rsidR="00943F14" w:rsidRDefault="0091670E" w:rsidP="00943F14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бюджетная роспись</w:t>
      </w:r>
      <w:r w:rsidR="001E72B9">
        <w:rPr>
          <w:b/>
          <w:sz w:val="24"/>
          <w:szCs w:val="24"/>
        </w:rPr>
        <w:t xml:space="preserve"> </w:t>
      </w:r>
      <w:r w:rsidR="008237C6">
        <w:rPr>
          <w:b/>
          <w:sz w:val="24"/>
          <w:szCs w:val="24"/>
        </w:rPr>
        <w:t>бюджета</w:t>
      </w:r>
      <w:r w:rsidR="001E72B9">
        <w:rPr>
          <w:b/>
          <w:sz w:val="24"/>
          <w:szCs w:val="24"/>
        </w:rPr>
        <w:t xml:space="preserve"> </w:t>
      </w:r>
      <w:r w:rsidR="008237C6">
        <w:rPr>
          <w:b/>
          <w:sz w:val="24"/>
          <w:szCs w:val="24"/>
        </w:rPr>
        <w:t xml:space="preserve">муниципального образования </w:t>
      </w:r>
      <w:r w:rsidR="001E72B9">
        <w:rPr>
          <w:b/>
          <w:sz w:val="24"/>
          <w:szCs w:val="24"/>
        </w:rPr>
        <w:t xml:space="preserve">Климковское </w:t>
      </w:r>
      <w:r w:rsidR="006612B6">
        <w:rPr>
          <w:b/>
          <w:sz w:val="24"/>
          <w:szCs w:val="24"/>
        </w:rPr>
        <w:t>сельско</w:t>
      </w:r>
      <w:r w:rsidR="008237C6">
        <w:rPr>
          <w:b/>
          <w:sz w:val="24"/>
          <w:szCs w:val="24"/>
        </w:rPr>
        <w:t>е</w:t>
      </w:r>
      <w:r w:rsidR="006612B6">
        <w:rPr>
          <w:b/>
          <w:sz w:val="24"/>
          <w:szCs w:val="24"/>
        </w:rPr>
        <w:t xml:space="preserve"> поселени</w:t>
      </w:r>
      <w:r w:rsidR="008237C6">
        <w:rPr>
          <w:b/>
          <w:sz w:val="24"/>
          <w:szCs w:val="24"/>
        </w:rPr>
        <w:t>е Белохолуницкого</w:t>
      </w:r>
      <w:r w:rsidR="001E72B9">
        <w:rPr>
          <w:b/>
          <w:sz w:val="24"/>
          <w:szCs w:val="24"/>
        </w:rPr>
        <w:t xml:space="preserve"> </w:t>
      </w:r>
      <w:r w:rsidR="008237C6">
        <w:rPr>
          <w:b/>
          <w:sz w:val="24"/>
          <w:szCs w:val="24"/>
        </w:rPr>
        <w:t>района Кировской области</w:t>
      </w:r>
    </w:p>
    <w:p w:rsidR="00607D38" w:rsidRPr="00607D38" w:rsidRDefault="00943F14" w:rsidP="00943F14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91670E" w:rsidRDefault="0091670E" w:rsidP="003A09D0">
      <w:pPr>
        <w:jc w:val="center"/>
        <w:rPr>
          <w:sz w:val="24"/>
          <w:szCs w:val="24"/>
        </w:rPr>
      </w:pPr>
    </w:p>
    <w:p w:rsidR="004160E8" w:rsidRDefault="004160E8" w:rsidP="004160E8">
      <w:pPr>
        <w:numPr>
          <w:ilvl w:val="0"/>
          <w:numId w:val="8"/>
        </w:numPr>
        <w:ind w:left="720"/>
        <w:jc w:val="center"/>
        <w:rPr>
          <w:sz w:val="24"/>
          <w:szCs w:val="24"/>
        </w:rPr>
      </w:pPr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>сельского поселения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B0A8E">
        <w:rPr>
          <w:sz w:val="24"/>
          <w:szCs w:val="24"/>
        </w:rPr>
        <w:t>видов расходов классификации расходов бюджетов</w:t>
      </w:r>
      <w:proofErr w:type="gramEnd"/>
    </w:p>
    <w:p w:rsidR="00607D38" w:rsidRDefault="00607D38" w:rsidP="00607D38">
      <w:pPr>
        <w:jc w:val="center"/>
        <w:rPr>
          <w:sz w:val="24"/>
          <w:szCs w:val="24"/>
        </w:rPr>
      </w:pPr>
    </w:p>
    <w:p w:rsidR="00607D38" w:rsidRPr="00607D38" w:rsidRDefault="00607D38" w:rsidP="00607D38">
      <w:pPr>
        <w:ind w:left="1080"/>
        <w:jc w:val="center"/>
        <w:rPr>
          <w:b/>
          <w:sz w:val="24"/>
          <w:szCs w:val="24"/>
        </w:rPr>
      </w:pPr>
      <w:r w:rsidRPr="00607D38">
        <w:rPr>
          <w:b/>
          <w:sz w:val="24"/>
          <w:szCs w:val="24"/>
        </w:rPr>
        <w:t>на _________год</w:t>
      </w:r>
    </w:p>
    <w:p w:rsidR="00607D38" w:rsidRPr="00607D38" w:rsidRDefault="00607D38" w:rsidP="00607D38">
      <w:pPr>
        <w:ind w:left="1080"/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(текущий год)</w:t>
      </w:r>
    </w:p>
    <w:p w:rsidR="001549FB" w:rsidRDefault="001549FB" w:rsidP="004160E8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547"/>
        <w:gridCol w:w="360"/>
        <w:gridCol w:w="705"/>
        <w:gridCol w:w="840"/>
        <w:gridCol w:w="2235"/>
        <w:gridCol w:w="1260"/>
        <w:gridCol w:w="2160"/>
      </w:tblGrid>
      <w:tr w:rsidR="00D6062A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062A" w:rsidRDefault="00D6062A" w:rsidP="003A09D0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D6062A" w:rsidRDefault="00D6062A" w:rsidP="003A09D0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D6062A" w:rsidRDefault="00D6062A" w:rsidP="009167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D6062A" w:rsidRPr="00BD0BAE" w:rsidRDefault="00D6062A" w:rsidP="0094235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C312FD" w:rsidP="00B07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C312FD" w:rsidP="0094235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r w:rsidR="00D6062A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94235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D6062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D6062A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D6062A">
        <w:trPr>
          <w:cantSplit/>
          <w:trHeight w:hRule="exact" w:val="80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6062A" w:rsidRDefault="00D6062A" w:rsidP="0091670E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062A" w:rsidRDefault="00D6062A" w:rsidP="0094235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062A" w:rsidRDefault="00D6062A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62A" w:rsidRPr="00BD0BAE" w:rsidRDefault="00D6062A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6062A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6062A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91670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91670E" w:rsidRDefault="0091670E" w:rsidP="0091670E">
      <w:pPr>
        <w:ind w:firstLine="720"/>
        <w:jc w:val="right"/>
      </w:pPr>
    </w:p>
    <w:p w:rsidR="00607D38" w:rsidRDefault="00607D38" w:rsidP="00607D38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8027C4" w:rsidRDefault="008027C4" w:rsidP="00607D38">
      <w:pPr>
        <w:ind w:firstLine="720"/>
        <w:jc w:val="center"/>
        <w:rPr>
          <w:b/>
          <w:sz w:val="24"/>
          <w:szCs w:val="24"/>
        </w:rPr>
      </w:pPr>
    </w:p>
    <w:p w:rsidR="00607D38" w:rsidRPr="008027C4" w:rsidRDefault="008027C4" w:rsidP="008027C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9927" w:type="dxa"/>
        <w:tblInd w:w="-459" w:type="dxa"/>
        <w:tblLayout w:type="fixed"/>
        <w:tblLook w:val="0000"/>
      </w:tblPr>
      <w:tblGrid>
        <w:gridCol w:w="2547"/>
        <w:gridCol w:w="360"/>
        <w:gridCol w:w="705"/>
        <w:gridCol w:w="840"/>
        <w:gridCol w:w="1335"/>
        <w:gridCol w:w="1080"/>
        <w:gridCol w:w="1620"/>
        <w:gridCol w:w="1440"/>
      </w:tblGrid>
      <w:tr w:rsidR="00607D38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07D38" w:rsidRDefault="00607D38" w:rsidP="00105E50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607D38" w:rsidRDefault="00607D38" w:rsidP="00105E50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607D38" w:rsidRDefault="00607D38" w:rsidP="00105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607D38">
        <w:trPr>
          <w:cantSplit/>
          <w:trHeight w:val="230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07D38" w:rsidRDefault="00607D38" w:rsidP="00105E5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07D38" w:rsidRDefault="00607D38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7D38" w:rsidRDefault="00607D38" w:rsidP="00105E5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2F235D" w:rsidRDefault="00607D38" w:rsidP="00105E50">
            <w:pPr>
              <w:jc w:val="both"/>
            </w:pPr>
            <w:r w:rsidRPr="002F235D">
              <w:t>на ____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Default="00607D38" w:rsidP="00105E50">
            <w:pPr>
              <w:jc w:val="both"/>
            </w:pPr>
            <w:r w:rsidRPr="002F235D">
              <w:t>на ____ год</w:t>
            </w:r>
          </w:p>
        </w:tc>
      </w:tr>
      <w:tr w:rsidR="00607D38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07D38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607D38" w:rsidRDefault="00607D38" w:rsidP="00607D38">
      <w:pPr>
        <w:ind w:firstLine="720"/>
        <w:jc w:val="center"/>
        <w:rPr>
          <w:b/>
          <w:sz w:val="24"/>
          <w:szCs w:val="24"/>
        </w:rPr>
      </w:pPr>
    </w:p>
    <w:p w:rsidR="00607D38" w:rsidRDefault="00607D38" w:rsidP="00607D38">
      <w:pPr>
        <w:ind w:firstLine="720"/>
        <w:jc w:val="center"/>
      </w:pPr>
    </w:p>
    <w:p w:rsidR="00607D38" w:rsidRDefault="00607D38" w:rsidP="00607D38">
      <w:pPr>
        <w:ind w:firstLine="720"/>
        <w:jc w:val="center"/>
      </w:pPr>
    </w:p>
    <w:p w:rsidR="00607D38" w:rsidRDefault="00607D38" w:rsidP="00607D38">
      <w:pPr>
        <w:ind w:firstLine="720"/>
        <w:jc w:val="center"/>
      </w:pPr>
    </w:p>
    <w:p w:rsidR="00607D38" w:rsidRDefault="00607D38" w:rsidP="00607D38">
      <w:pPr>
        <w:ind w:firstLine="720"/>
        <w:jc w:val="center"/>
      </w:pPr>
    </w:p>
    <w:p w:rsidR="00607D38" w:rsidRDefault="00607D38" w:rsidP="00607D38">
      <w:pPr>
        <w:ind w:firstLine="720"/>
        <w:jc w:val="center"/>
      </w:pPr>
    </w:p>
    <w:p w:rsidR="00607D38" w:rsidRDefault="00607D38" w:rsidP="00607D38">
      <w:pPr>
        <w:ind w:firstLine="720"/>
        <w:jc w:val="center"/>
      </w:pPr>
    </w:p>
    <w:p w:rsidR="00A82E59" w:rsidRDefault="00A82E59" w:rsidP="00607D38">
      <w:pPr>
        <w:ind w:firstLine="720"/>
        <w:jc w:val="center"/>
      </w:pPr>
    </w:p>
    <w:p w:rsidR="00A82E59" w:rsidRDefault="00A82E59" w:rsidP="00607D38">
      <w:pPr>
        <w:ind w:firstLine="720"/>
        <w:jc w:val="center"/>
      </w:pPr>
    </w:p>
    <w:p w:rsidR="00A82E59" w:rsidRDefault="00A82E59" w:rsidP="00607D38">
      <w:pPr>
        <w:ind w:firstLine="720"/>
        <w:jc w:val="center"/>
      </w:pPr>
    </w:p>
    <w:p w:rsidR="00E04235" w:rsidRDefault="00E04235" w:rsidP="00607D38">
      <w:pPr>
        <w:ind w:firstLine="720"/>
        <w:jc w:val="center"/>
      </w:pPr>
    </w:p>
    <w:p w:rsidR="00A82E59" w:rsidRDefault="00A82E59" w:rsidP="00607D38">
      <w:pPr>
        <w:ind w:firstLine="720"/>
        <w:jc w:val="center"/>
      </w:pPr>
    </w:p>
    <w:p w:rsidR="00A82E59" w:rsidRDefault="00A82E59" w:rsidP="00607D38">
      <w:pPr>
        <w:ind w:firstLine="720"/>
        <w:jc w:val="center"/>
      </w:pPr>
    </w:p>
    <w:p w:rsidR="00607D38" w:rsidRDefault="00607D38" w:rsidP="00607D38">
      <w:pPr>
        <w:ind w:firstLine="720"/>
        <w:jc w:val="center"/>
      </w:pPr>
    </w:p>
    <w:p w:rsidR="008027C4" w:rsidRDefault="008027C4" w:rsidP="00607D38">
      <w:pPr>
        <w:ind w:firstLine="720"/>
        <w:jc w:val="center"/>
      </w:pPr>
    </w:p>
    <w:p w:rsidR="004160E8" w:rsidRDefault="004160E8" w:rsidP="004160E8">
      <w:pPr>
        <w:numPr>
          <w:ilvl w:val="0"/>
          <w:numId w:val="8"/>
        </w:numPr>
        <w:ind w:left="900" w:hanging="900"/>
        <w:jc w:val="center"/>
        <w:rPr>
          <w:sz w:val="24"/>
          <w:szCs w:val="24"/>
        </w:rPr>
      </w:pPr>
      <w:r w:rsidRPr="00FB0A8E">
        <w:rPr>
          <w:sz w:val="24"/>
          <w:szCs w:val="24"/>
        </w:rPr>
        <w:lastRenderedPageBreak/>
        <w:t xml:space="preserve">Бюджетные ассигнования по источникам финансирования дефицита бюджета </w:t>
      </w:r>
      <w:r>
        <w:rPr>
          <w:sz w:val="24"/>
          <w:szCs w:val="24"/>
        </w:rPr>
        <w:t>сельского поселения</w:t>
      </w:r>
      <w:r w:rsidRPr="00FB0A8E">
        <w:rPr>
          <w:sz w:val="24"/>
          <w:szCs w:val="24"/>
        </w:rPr>
        <w:t xml:space="preserve">  (кроме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607D38" w:rsidRPr="00607D38" w:rsidRDefault="00607D38" w:rsidP="00607D38">
      <w:pPr>
        <w:ind w:left="1080"/>
        <w:jc w:val="center"/>
        <w:rPr>
          <w:b/>
          <w:sz w:val="24"/>
          <w:szCs w:val="24"/>
        </w:rPr>
      </w:pPr>
      <w:r w:rsidRPr="00607D38">
        <w:rPr>
          <w:b/>
          <w:sz w:val="24"/>
          <w:szCs w:val="24"/>
        </w:rPr>
        <w:t>на _________год</w:t>
      </w:r>
    </w:p>
    <w:p w:rsidR="00607D38" w:rsidRPr="00607D38" w:rsidRDefault="00607D38" w:rsidP="00607D38">
      <w:pPr>
        <w:ind w:left="1080"/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(текущий год)</w:t>
      </w:r>
    </w:p>
    <w:p w:rsidR="000521E1" w:rsidRPr="00607D38" w:rsidRDefault="000521E1" w:rsidP="008237C6">
      <w:pPr>
        <w:ind w:firstLine="720"/>
        <w:jc w:val="center"/>
        <w:rPr>
          <w:sz w:val="24"/>
          <w:szCs w:val="24"/>
        </w:rPr>
      </w:pPr>
    </w:p>
    <w:p w:rsidR="008237C6" w:rsidRDefault="000521E1" w:rsidP="0091670E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(рублей)</w:t>
      </w:r>
    </w:p>
    <w:tbl>
      <w:tblPr>
        <w:tblW w:w="10246" w:type="dxa"/>
        <w:tblInd w:w="-459" w:type="dxa"/>
        <w:tblLayout w:type="fixed"/>
        <w:tblLook w:val="0000"/>
      </w:tblPr>
      <w:tblGrid>
        <w:gridCol w:w="3447"/>
        <w:gridCol w:w="4500"/>
        <w:gridCol w:w="2299"/>
      </w:tblGrid>
      <w:tr w:rsidR="003A09D0">
        <w:trPr>
          <w:cantSplit/>
          <w:trHeight w:hRule="exact" w:val="148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21E1" w:rsidRDefault="000521E1" w:rsidP="000521E1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3A09D0" w:rsidRDefault="000521E1" w:rsidP="000521E1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9D0" w:rsidRDefault="003A09D0" w:rsidP="00E638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</w:t>
            </w:r>
            <w:proofErr w:type="gramStart"/>
            <w:r>
              <w:rPr>
                <w:sz w:val="22"/>
                <w:szCs w:val="22"/>
              </w:rPr>
              <w:t>источников внутреннего финансирования дефицитов бюджета</w:t>
            </w:r>
            <w:r w:rsidR="000521E1">
              <w:rPr>
                <w:sz w:val="22"/>
                <w:szCs w:val="22"/>
              </w:rPr>
              <w:t xml:space="preserve"> муниципального образования</w:t>
            </w:r>
            <w:proofErr w:type="gram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9D0" w:rsidRPr="00BD0BAE" w:rsidRDefault="003A09D0" w:rsidP="00F91D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3A09D0" w:rsidRPr="00BD0BAE" w:rsidRDefault="003A09D0" w:rsidP="00F91D5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521E1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521E1" w:rsidRDefault="000521E1" w:rsidP="009167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0521E1" w:rsidRDefault="000521E1" w:rsidP="0091670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E1" w:rsidRDefault="000521E1" w:rsidP="0091670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521E1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521E1" w:rsidRDefault="000521E1" w:rsidP="009167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521E1" w:rsidRDefault="000521E1" w:rsidP="0091670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1E1" w:rsidRDefault="000521E1" w:rsidP="0091670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91670E" w:rsidRDefault="0091670E" w:rsidP="0091670E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607D38">
      <w:pPr>
        <w:suppressAutoHyphens w:val="0"/>
        <w:jc w:val="center"/>
        <w:rPr>
          <w:b/>
          <w:sz w:val="24"/>
          <w:szCs w:val="24"/>
          <w:lang w:eastAsia="ru-RU"/>
        </w:rPr>
      </w:pPr>
      <w:r w:rsidRPr="00607D38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607D38" w:rsidRPr="008027C4" w:rsidRDefault="008027C4" w:rsidP="008027C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066" w:type="dxa"/>
        <w:tblInd w:w="-459" w:type="dxa"/>
        <w:tblLayout w:type="fixed"/>
        <w:tblLook w:val="0000"/>
      </w:tblPr>
      <w:tblGrid>
        <w:gridCol w:w="3447"/>
        <w:gridCol w:w="4140"/>
        <w:gridCol w:w="1260"/>
        <w:gridCol w:w="1219"/>
      </w:tblGrid>
      <w:tr w:rsidR="00607D38">
        <w:trPr>
          <w:cantSplit/>
          <w:trHeight w:hRule="exact" w:val="885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07D38" w:rsidRDefault="00607D38" w:rsidP="00105E5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607D38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</w:t>
            </w:r>
            <w:proofErr w:type="gramStart"/>
            <w:r>
              <w:rPr>
                <w:sz w:val="22"/>
                <w:szCs w:val="22"/>
              </w:rPr>
              <w:t>источников внутреннего финансирования дефицитов бюджета муниципального образования</w:t>
            </w:r>
            <w:proofErr w:type="gramEnd"/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07D38">
        <w:trPr>
          <w:cantSplit/>
          <w:trHeight w:hRule="exact" w:val="600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07D38" w:rsidRPr="00E3166F" w:rsidRDefault="00607D38" w:rsidP="00105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7D38" w:rsidRDefault="00607D38">
            <w:pPr>
              <w:jc w:val="both"/>
            </w:pPr>
            <w:r>
              <w:t>на ____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7D38" w:rsidRDefault="00607D38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607D38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D38" w:rsidRDefault="00607D38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auto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07D38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07D38" w:rsidRDefault="00607D38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7D38" w:rsidRDefault="00607D38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887214" w:rsidRDefault="00887214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4160E8" w:rsidRDefault="004160E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1913E9" w:rsidRDefault="00D6062A" w:rsidP="00887214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(группы)</w:t>
      </w:r>
    </w:p>
    <w:p w:rsidR="00D6062A" w:rsidRDefault="00D6062A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D6062A" w:rsidRDefault="00D6062A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A82E59" w:rsidRDefault="00A82E59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A82E59" w:rsidRDefault="00A82E59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887214">
      <w:pPr>
        <w:autoSpaceDE w:val="0"/>
        <w:ind w:firstLine="720"/>
        <w:jc w:val="both"/>
        <w:rPr>
          <w:bCs/>
          <w:sz w:val="28"/>
          <w:szCs w:val="28"/>
        </w:rPr>
      </w:pPr>
    </w:p>
    <w:p w:rsidR="007C0575" w:rsidRDefault="007C0575" w:rsidP="00887214">
      <w:pPr>
        <w:autoSpaceDE w:val="0"/>
        <w:ind w:firstLine="720"/>
        <w:jc w:val="both"/>
      </w:pPr>
    </w:p>
    <w:p w:rsidR="004160E8" w:rsidRDefault="004160E8" w:rsidP="00887214">
      <w:pPr>
        <w:autoSpaceDE w:val="0"/>
        <w:ind w:firstLine="720"/>
        <w:jc w:val="both"/>
      </w:pPr>
    </w:p>
    <w:p w:rsidR="00382DEC" w:rsidRDefault="00887214" w:rsidP="00382DEC">
      <w:pPr>
        <w:ind w:firstLine="720"/>
        <w:jc w:val="right"/>
      </w:pPr>
      <w:r>
        <w:lastRenderedPageBreak/>
        <w:t xml:space="preserve">Приложение </w:t>
      </w:r>
      <w:r w:rsidR="00FA374C">
        <w:t>2</w:t>
      </w:r>
    </w:p>
    <w:p w:rsidR="000521E1" w:rsidRDefault="000521E1" w:rsidP="000521E1">
      <w:pPr>
        <w:ind w:firstLine="720"/>
        <w:jc w:val="right"/>
      </w:pPr>
    </w:p>
    <w:p w:rsidR="000521E1" w:rsidRDefault="000521E1" w:rsidP="000521E1">
      <w:pPr>
        <w:ind w:firstLine="720"/>
        <w:jc w:val="right"/>
      </w:pPr>
      <w:r>
        <w:t xml:space="preserve">к Порядку составления и ведения </w:t>
      </w:r>
      <w:proofErr w:type="gramStart"/>
      <w:r>
        <w:t>сводной</w:t>
      </w:r>
      <w:proofErr w:type="gramEnd"/>
    </w:p>
    <w:p w:rsidR="000521E1" w:rsidRDefault="000521E1" w:rsidP="000521E1">
      <w:pPr>
        <w:ind w:firstLine="720"/>
        <w:jc w:val="right"/>
      </w:pPr>
      <w:r>
        <w:t xml:space="preserve">бюджетной росписи бюджета </w:t>
      </w:r>
      <w:r w:rsidR="00103F8A">
        <w:t>Климковского</w:t>
      </w:r>
    </w:p>
    <w:p w:rsidR="000521E1" w:rsidRDefault="000521E1" w:rsidP="000521E1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0521E1" w:rsidRDefault="000521E1" w:rsidP="000521E1">
      <w:pPr>
        <w:ind w:firstLine="720"/>
        <w:jc w:val="right"/>
      </w:pPr>
      <w:r>
        <w:t>росписей главных распорядителей</w:t>
      </w:r>
    </w:p>
    <w:p w:rsidR="000521E1" w:rsidRDefault="000521E1" w:rsidP="000521E1">
      <w:pPr>
        <w:ind w:firstLine="720"/>
        <w:jc w:val="right"/>
      </w:pPr>
      <w:r>
        <w:t xml:space="preserve">средств бюджета </w:t>
      </w:r>
      <w:r w:rsidR="00103F8A">
        <w:t>Климковского</w:t>
      </w:r>
      <w:r>
        <w:t xml:space="preserve"> сельского </w:t>
      </w:r>
    </w:p>
    <w:p w:rsidR="000521E1" w:rsidRDefault="000521E1" w:rsidP="000521E1">
      <w:pPr>
        <w:ind w:firstLine="720"/>
        <w:jc w:val="right"/>
      </w:pPr>
      <w:proofErr w:type="gramStart"/>
      <w:r>
        <w:t>поселения (главных администраторов источников</w:t>
      </w:r>
      <w:proofErr w:type="gramEnd"/>
    </w:p>
    <w:p w:rsidR="000521E1" w:rsidRDefault="000521E1" w:rsidP="000521E1">
      <w:pPr>
        <w:ind w:firstLine="720"/>
        <w:jc w:val="right"/>
      </w:pPr>
      <w:r>
        <w:t xml:space="preserve">внутреннего финансирования бюджета </w:t>
      </w:r>
    </w:p>
    <w:p w:rsidR="000521E1" w:rsidRDefault="000521E1" w:rsidP="000521E1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0521E1" w:rsidRDefault="000521E1" w:rsidP="000521E1">
      <w:pPr>
        <w:ind w:firstLine="720"/>
        <w:jc w:val="right"/>
      </w:pPr>
      <w:r>
        <w:t xml:space="preserve"> бюджетных обязатель</w:t>
      </w:r>
      <w:proofErr w:type="gramStart"/>
      <w:r>
        <w:t>ств дл</w:t>
      </w:r>
      <w:proofErr w:type="gramEnd"/>
      <w:r>
        <w:t>я главных распорядителей</w:t>
      </w:r>
    </w:p>
    <w:p w:rsidR="000521E1" w:rsidRDefault="000521E1" w:rsidP="000521E1">
      <w:pPr>
        <w:ind w:firstLine="720"/>
        <w:jc w:val="right"/>
      </w:pPr>
      <w:r>
        <w:t xml:space="preserve">средств бюджета  </w:t>
      </w:r>
      <w:proofErr w:type="spellStart"/>
      <w:r w:rsidR="001E72B9">
        <w:t>Климковского</w:t>
      </w:r>
      <w:r w:rsidR="005A0A8B">
        <w:t>о</w:t>
      </w:r>
      <w:proofErr w:type="spellEnd"/>
      <w:r>
        <w:t xml:space="preserve"> сельского поселения</w:t>
      </w:r>
    </w:p>
    <w:p w:rsidR="00382DEC" w:rsidRDefault="00382DEC" w:rsidP="00382DEC">
      <w:pPr>
        <w:ind w:firstLine="720"/>
        <w:jc w:val="right"/>
      </w:pPr>
    </w:p>
    <w:p w:rsidR="00382DEC" w:rsidRDefault="00382DEC" w:rsidP="00382DEC">
      <w:pPr>
        <w:jc w:val="both"/>
        <w:rPr>
          <w:sz w:val="18"/>
          <w:szCs w:val="18"/>
        </w:rPr>
      </w:pPr>
    </w:p>
    <w:p w:rsidR="00382DEC" w:rsidRDefault="00382DEC" w:rsidP="00382DE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382DEC" w:rsidRDefault="00887214" w:rsidP="00382DE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103F8A">
        <w:rPr>
          <w:sz w:val="24"/>
          <w:szCs w:val="24"/>
        </w:rPr>
        <w:t xml:space="preserve"> Климковского</w:t>
      </w:r>
    </w:p>
    <w:p w:rsidR="00382DEC" w:rsidRDefault="00382DEC" w:rsidP="00382DE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382DEC" w:rsidRDefault="00382DEC" w:rsidP="00382DE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382DEC" w:rsidRDefault="00382DEC" w:rsidP="00382DE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382DEC" w:rsidRDefault="00382DEC" w:rsidP="00382DEC">
      <w:pPr>
        <w:ind w:firstLine="720"/>
        <w:jc w:val="right"/>
        <w:rPr>
          <w:sz w:val="24"/>
          <w:szCs w:val="24"/>
        </w:rPr>
      </w:pPr>
    </w:p>
    <w:p w:rsidR="001913E9" w:rsidRDefault="001913E9" w:rsidP="001913E9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в сводную бюджетную роспись </w:t>
      </w:r>
    </w:p>
    <w:p w:rsidR="008D7840" w:rsidRDefault="008D7840" w:rsidP="001913E9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бюджета муниципального образования </w:t>
      </w:r>
      <w:r w:rsidR="00103F8A">
        <w:rPr>
          <w:b/>
          <w:sz w:val="24"/>
          <w:szCs w:val="24"/>
        </w:rPr>
        <w:t>Климковское</w:t>
      </w:r>
      <w:r>
        <w:rPr>
          <w:b/>
          <w:sz w:val="24"/>
          <w:szCs w:val="24"/>
        </w:rPr>
        <w:t xml:space="preserve"> сельское поселение Белохолуницкого района Кировской области</w:t>
      </w:r>
    </w:p>
    <w:p w:rsidR="001913E9" w:rsidRDefault="00607D38" w:rsidP="001913E9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382DEC" w:rsidRDefault="00382DEC" w:rsidP="00382DEC">
      <w:pPr>
        <w:ind w:firstLine="720"/>
        <w:jc w:val="right"/>
        <w:rPr>
          <w:sz w:val="24"/>
          <w:szCs w:val="24"/>
        </w:rPr>
      </w:pPr>
    </w:p>
    <w:p w:rsidR="00382DEC" w:rsidRDefault="00382DEC" w:rsidP="00382DEC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382DEC" w:rsidRDefault="00382DEC" w:rsidP="00382DEC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382DEC" w:rsidRDefault="00382DEC" w:rsidP="00382DEC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382DEC" w:rsidRDefault="00382DEC" w:rsidP="00382DEC">
      <w:pPr>
        <w:ind w:firstLine="720"/>
        <w:rPr>
          <w:sz w:val="24"/>
          <w:szCs w:val="24"/>
        </w:rPr>
      </w:pPr>
    </w:p>
    <w:p w:rsidR="00382DEC" w:rsidRDefault="004160E8" w:rsidP="004160E8">
      <w:pPr>
        <w:ind w:left="7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 w:rsidR="00FB0A8E"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 w:rsidR="00B85D89">
        <w:rPr>
          <w:sz w:val="24"/>
          <w:szCs w:val="24"/>
        </w:rPr>
        <w:t>сельского поселения по</w:t>
      </w:r>
      <w:r w:rsidR="00FB0A8E"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607D38" w:rsidRPr="00607D38" w:rsidRDefault="00607D38" w:rsidP="00607D38">
      <w:pPr>
        <w:ind w:left="1080"/>
        <w:jc w:val="center"/>
        <w:rPr>
          <w:b/>
          <w:sz w:val="24"/>
          <w:szCs w:val="24"/>
        </w:rPr>
      </w:pPr>
      <w:r w:rsidRPr="00607D38">
        <w:rPr>
          <w:b/>
          <w:sz w:val="24"/>
          <w:szCs w:val="24"/>
        </w:rPr>
        <w:t>на _________год</w:t>
      </w:r>
    </w:p>
    <w:p w:rsidR="00607D38" w:rsidRDefault="00607D38" w:rsidP="00034AEF">
      <w:pPr>
        <w:ind w:left="1080"/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(текущий год)</w:t>
      </w:r>
    </w:p>
    <w:p w:rsidR="00FB0A8E" w:rsidRDefault="00FB0A8E" w:rsidP="00FB0A8E">
      <w:pPr>
        <w:ind w:left="1440"/>
        <w:rPr>
          <w:sz w:val="24"/>
          <w:szCs w:val="24"/>
        </w:rPr>
      </w:pPr>
      <w:r w:rsidRPr="00FB0A8E">
        <w:rPr>
          <w:sz w:val="24"/>
          <w:szCs w:val="24"/>
        </w:rPr>
        <w:t>(рублей)</w:t>
      </w:r>
    </w:p>
    <w:tbl>
      <w:tblPr>
        <w:tblW w:w="9927" w:type="dxa"/>
        <w:tblInd w:w="-459" w:type="dxa"/>
        <w:tblLayout w:type="fixed"/>
        <w:tblLook w:val="0000"/>
      </w:tblPr>
      <w:tblGrid>
        <w:gridCol w:w="2547"/>
        <w:gridCol w:w="360"/>
        <w:gridCol w:w="705"/>
        <w:gridCol w:w="1095"/>
        <w:gridCol w:w="1800"/>
        <w:gridCol w:w="1260"/>
        <w:gridCol w:w="2160"/>
      </w:tblGrid>
      <w:tr w:rsidR="00D6062A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062A" w:rsidRDefault="00D6062A" w:rsidP="00EC58FD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D6062A" w:rsidRDefault="00D6062A" w:rsidP="00EC58FD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D6062A" w:rsidRDefault="00D6062A" w:rsidP="00EC5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C312FD" w:rsidP="00EC58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C312FD" w:rsidP="00EC58F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r w:rsidR="00D6062A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(+;-)</w:t>
            </w:r>
            <w:proofErr w:type="gramEnd"/>
          </w:p>
        </w:tc>
      </w:tr>
      <w:tr w:rsidR="00D6062A">
        <w:trPr>
          <w:cantSplit/>
          <w:trHeight w:hRule="exact" w:val="80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6062A" w:rsidRDefault="00D6062A" w:rsidP="00EC58FD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062A" w:rsidRDefault="00D6062A" w:rsidP="00EC58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062A" w:rsidRDefault="00D6062A" w:rsidP="00EC58FD"/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6062A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6062A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D6062A" w:rsidRDefault="00D6062A" w:rsidP="00FB0A8E">
      <w:pPr>
        <w:ind w:left="1440"/>
        <w:rPr>
          <w:sz w:val="24"/>
          <w:szCs w:val="24"/>
        </w:rPr>
      </w:pPr>
    </w:p>
    <w:p w:rsidR="00607D38" w:rsidRDefault="00607D38" w:rsidP="00607D38">
      <w:pPr>
        <w:suppressAutoHyphens w:val="0"/>
        <w:jc w:val="center"/>
        <w:rPr>
          <w:b/>
          <w:sz w:val="24"/>
          <w:szCs w:val="24"/>
          <w:lang w:eastAsia="ru-RU"/>
        </w:rPr>
      </w:pPr>
      <w:r w:rsidRPr="00607D38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607D38" w:rsidRPr="008027C4" w:rsidRDefault="008027C4" w:rsidP="008027C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9927" w:type="dxa"/>
        <w:tblInd w:w="-459" w:type="dxa"/>
        <w:tblLayout w:type="fixed"/>
        <w:tblLook w:val="0000"/>
      </w:tblPr>
      <w:tblGrid>
        <w:gridCol w:w="2547"/>
        <w:gridCol w:w="360"/>
        <w:gridCol w:w="705"/>
        <w:gridCol w:w="1095"/>
        <w:gridCol w:w="1080"/>
        <w:gridCol w:w="1080"/>
        <w:gridCol w:w="1440"/>
        <w:gridCol w:w="1620"/>
      </w:tblGrid>
      <w:tr w:rsidR="00607D38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07D38" w:rsidRDefault="00607D38" w:rsidP="00105E50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607D38" w:rsidRDefault="00607D38" w:rsidP="00105E50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607D38" w:rsidRDefault="00607D38" w:rsidP="00105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7D38" w:rsidRDefault="00607D38" w:rsidP="00105E5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(+;-)</w:t>
            </w:r>
            <w:proofErr w:type="gramEnd"/>
          </w:p>
          <w:p w:rsidR="00607D38" w:rsidRDefault="00607D38" w:rsidP="00105E5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</w:p>
          <w:p w:rsidR="00607D38" w:rsidRPr="00BD0BAE" w:rsidRDefault="00607D38" w:rsidP="00105E5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</w:p>
        </w:tc>
      </w:tr>
      <w:tr w:rsidR="00607D38">
        <w:trPr>
          <w:cantSplit/>
          <w:trHeight w:val="230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07D38" w:rsidRDefault="00607D38" w:rsidP="00105E5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07D38" w:rsidRDefault="00607D38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7D38" w:rsidRDefault="00607D38" w:rsidP="00105E50"/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Default="00607D38">
            <w:pPr>
              <w:jc w:val="both"/>
            </w:pPr>
            <w:r>
              <w:t>на ____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Default="00607D38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607D38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07D38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607D38" w:rsidRPr="00FB0A8E" w:rsidRDefault="00607D38" w:rsidP="00FB0A8E">
      <w:pPr>
        <w:ind w:left="1440"/>
        <w:rPr>
          <w:sz w:val="24"/>
          <w:szCs w:val="24"/>
        </w:rPr>
      </w:pPr>
    </w:p>
    <w:p w:rsidR="003A09D0" w:rsidRDefault="003A09D0" w:rsidP="00382DEC">
      <w:pPr>
        <w:ind w:firstLine="720"/>
        <w:jc w:val="right"/>
      </w:pPr>
    </w:p>
    <w:p w:rsidR="00034AEF" w:rsidRDefault="00034AEF" w:rsidP="004160E8">
      <w:pPr>
        <w:jc w:val="center"/>
        <w:rPr>
          <w:sz w:val="24"/>
          <w:szCs w:val="24"/>
        </w:rPr>
      </w:pPr>
    </w:p>
    <w:p w:rsidR="00034AEF" w:rsidRDefault="00034AEF" w:rsidP="004160E8">
      <w:pPr>
        <w:jc w:val="center"/>
        <w:rPr>
          <w:sz w:val="24"/>
          <w:szCs w:val="24"/>
        </w:rPr>
      </w:pPr>
    </w:p>
    <w:p w:rsidR="00BE7174" w:rsidRDefault="00BE7174" w:rsidP="004160E8">
      <w:pPr>
        <w:jc w:val="center"/>
        <w:rPr>
          <w:sz w:val="24"/>
          <w:szCs w:val="24"/>
        </w:rPr>
      </w:pPr>
    </w:p>
    <w:p w:rsidR="00BE7174" w:rsidRDefault="00BE7174" w:rsidP="004160E8">
      <w:pPr>
        <w:jc w:val="center"/>
        <w:rPr>
          <w:sz w:val="24"/>
          <w:szCs w:val="24"/>
        </w:rPr>
      </w:pPr>
    </w:p>
    <w:p w:rsidR="00034AEF" w:rsidRDefault="00034AEF" w:rsidP="004160E8">
      <w:pPr>
        <w:jc w:val="center"/>
        <w:rPr>
          <w:sz w:val="24"/>
          <w:szCs w:val="24"/>
        </w:rPr>
      </w:pPr>
    </w:p>
    <w:p w:rsidR="00382DEC" w:rsidRDefault="004160E8" w:rsidP="004160E8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Бюдж</w:t>
      </w:r>
      <w:r w:rsidR="00FB0A8E" w:rsidRPr="00FB0A8E">
        <w:rPr>
          <w:sz w:val="24"/>
          <w:szCs w:val="24"/>
        </w:rPr>
        <w:t xml:space="preserve">етные ассигнования по источникам финансирования дефицита бюджета </w:t>
      </w:r>
      <w:r w:rsidR="00B85D89">
        <w:rPr>
          <w:sz w:val="24"/>
          <w:szCs w:val="24"/>
        </w:rPr>
        <w:t>се</w:t>
      </w:r>
      <w:r w:rsidR="007C0575">
        <w:rPr>
          <w:sz w:val="24"/>
          <w:szCs w:val="24"/>
        </w:rPr>
        <w:t xml:space="preserve">льского </w:t>
      </w:r>
      <w:proofErr w:type="gramStart"/>
      <w:r w:rsidR="007C0575">
        <w:rPr>
          <w:sz w:val="24"/>
          <w:szCs w:val="24"/>
        </w:rPr>
        <w:t>посе</w:t>
      </w:r>
      <w:r w:rsidR="00B85D89">
        <w:rPr>
          <w:sz w:val="24"/>
          <w:szCs w:val="24"/>
        </w:rPr>
        <w:t>ления</w:t>
      </w:r>
      <w:r w:rsidR="00FB0A8E" w:rsidRPr="00FB0A8E">
        <w:rPr>
          <w:sz w:val="24"/>
          <w:szCs w:val="24"/>
        </w:rPr>
        <w:t xml:space="preserve">  (</w:t>
      </w:r>
      <w:proofErr w:type="gramEnd"/>
      <w:r w:rsidR="00FB0A8E" w:rsidRPr="00FB0A8E">
        <w:rPr>
          <w:sz w:val="24"/>
          <w:szCs w:val="24"/>
        </w:rPr>
        <w:t>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BE7174" w:rsidRDefault="00BE7174" w:rsidP="00607D38">
      <w:pPr>
        <w:ind w:left="1080"/>
        <w:jc w:val="center"/>
        <w:rPr>
          <w:b/>
          <w:sz w:val="24"/>
          <w:szCs w:val="24"/>
        </w:rPr>
      </w:pPr>
    </w:p>
    <w:p w:rsidR="00607D38" w:rsidRPr="00607D38" w:rsidRDefault="00607D38" w:rsidP="00607D38">
      <w:pPr>
        <w:ind w:left="1080"/>
        <w:jc w:val="center"/>
        <w:rPr>
          <w:b/>
          <w:sz w:val="24"/>
          <w:szCs w:val="24"/>
        </w:rPr>
      </w:pPr>
      <w:r w:rsidRPr="00607D38">
        <w:rPr>
          <w:b/>
          <w:sz w:val="24"/>
          <w:szCs w:val="24"/>
        </w:rPr>
        <w:t>на _________год</w:t>
      </w:r>
    </w:p>
    <w:p w:rsidR="00607D38" w:rsidRPr="00607D38" w:rsidRDefault="00607D38" w:rsidP="00607D38">
      <w:pPr>
        <w:ind w:left="1080"/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(текущий год)</w:t>
      </w:r>
    </w:p>
    <w:p w:rsidR="00607D38" w:rsidRDefault="00607D38" w:rsidP="004160E8">
      <w:pPr>
        <w:jc w:val="center"/>
        <w:rPr>
          <w:sz w:val="24"/>
          <w:szCs w:val="24"/>
        </w:rPr>
      </w:pPr>
    </w:p>
    <w:p w:rsidR="00382DEC" w:rsidRPr="007C0575" w:rsidRDefault="001913E9" w:rsidP="007C0575">
      <w:pPr>
        <w:tabs>
          <w:tab w:val="left" w:pos="7965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 xml:space="preserve">     (рублей)</w:t>
      </w:r>
    </w:p>
    <w:tbl>
      <w:tblPr>
        <w:tblW w:w="10246" w:type="dxa"/>
        <w:tblInd w:w="-459" w:type="dxa"/>
        <w:tblLayout w:type="fixed"/>
        <w:tblLook w:val="0000"/>
      </w:tblPr>
      <w:tblGrid>
        <w:gridCol w:w="3447"/>
        <w:gridCol w:w="4500"/>
        <w:gridCol w:w="2299"/>
      </w:tblGrid>
      <w:tr w:rsidR="001913E9">
        <w:trPr>
          <w:cantSplit/>
          <w:trHeight w:hRule="exact" w:val="148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3E9" w:rsidRDefault="001913E9" w:rsidP="00F91D5B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1913E9" w:rsidRDefault="001913E9" w:rsidP="00F91D5B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3E9" w:rsidRDefault="001913E9" w:rsidP="00F91D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</w:t>
            </w:r>
            <w:proofErr w:type="gramStart"/>
            <w:r>
              <w:rPr>
                <w:sz w:val="22"/>
                <w:szCs w:val="22"/>
              </w:rPr>
              <w:t>источников внутреннего финансирования дефицитов бюджета муниципального образования</w:t>
            </w:r>
            <w:proofErr w:type="gram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13E9" w:rsidRPr="00BD0BAE" w:rsidRDefault="007C0575" w:rsidP="00F91D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1913E9" w:rsidRDefault="00D6062A" w:rsidP="00F91D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  <w:p w:rsidR="00105E50" w:rsidRDefault="00105E50" w:rsidP="00F91D5B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05E50" w:rsidRPr="00BD0BAE" w:rsidRDefault="00105E50" w:rsidP="00F91D5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913E9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13E9" w:rsidRDefault="001913E9" w:rsidP="00F91D5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1913E9" w:rsidRDefault="001913E9" w:rsidP="00F91D5B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3E9" w:rsidRDefault="001913E9" w:rsidP="00F91D5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8237C6" w:rsidRDefault="008237C6" w:rsidP="00382DEC">
      <w:pPr>
        <w:ind w:firstLine="720"/>
        <w:jc w:val="both"/>
        <w:rPr>
          <w:b/>
          <w:sz w:val="28"/>
          <w:szCs w:val="28"/>
        </w:rPr>
      </w:pPr>
    </w:p>
    <w:p w:rsidR="00105E50" w:rsidRDefault="00105E50" w:rsidP="00105E50">
      <w:pPr>
        <w:suppressAutoHyphens w:val="0"/>
        <w:jc w:val="center"/>
        <w:rPr>
          <w:b/>
          <w:sz w:val="24"/>
          <w:szCs w:val="24"/>
          <w:lang w:eastAsia="ru-RU"/>
        </w:rPr>
      </w:pPr>
      <w:r w:rsidRPr="00105E50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105E50" w:rsidRPr="008027C4" w:rsidRDefault="008027C4" w:rsidP="008027C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3447"/>
        <w:gridCol w:w="3780"/>
        <w:gridCol w:w="1440"/>
        <w:gridCol w:w="1440"/>
      </w:tblGrid>
      <w:tr w:rsidR="00105E50">
        <w:trPr>
          <w:cantSplit/>
          <w:trHeight w:hRule="exact" w:val="1125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05E50" w:rsidRDefault="00105E50" w:rsidP="00105E5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105E50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05E50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</w:t>
            </w:r>
            <w:proofErr w:type="gramStart"/>
            <w:r>
              <w:rPr>
                <w:sz w:val="22"/>
                <w:szCs w:val="22"/>
              </w:rPr>
              <w:t>источников внутреннего финансирования дефицитов бюджета муниципального образования</w:t>
            </w:r>
            <w:proofErr w:type="gramEnd"/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50" w:rsidRPr="00BD0BAE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105E50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  <w:p w:rsidR="00105E50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05E50" w:rsidRPr="00BD0BAE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05E50">
        <w:trPr>
          <w:cantSplit/>
          <w:trHeight w:hRule="exact" w:val="360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05E50" w:rsidRPr="00E3166F" w:rsidRDefault="00105E50" w:rsidP="00105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05E50" w:rsidRDefault="00105E50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5E50" w:rsidRDefault="00105E50">
            <w:pPr>
              <w:jc w:val="both"/>
            </w:pPr>
            <w:r>
              <w:t>на ____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5E50" w:rsidRDefault="00105E50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105E5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05E50" w:rsidRDefault="00105E50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single" w:sz="4" w:space="0" w:color="000000"/>
              <w:bottom w:val="single" w:sz="4" w:space="0" w:color="auto"/>
            </w:tcBorders>
          </w:tcPr>
          <w:p w:rsidR="00105E50" w:rsidRDefault="00105E50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5E50" w:rsidRDefault="00105E50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E50" w:rsidRDefault="00105E50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05E50" w:rsidRDefault="00105E50" w:rsidP="00382DEC">
      <w:pPr>
        <w:ind w:firstLine="720"/>
        <w:jc w:val="both"/>
        <w:rPr>
          <w:b/>
          <w:sz w:val="28"/>
          <w:szCs w:val="28"/>
        </w:rPr>
      </w:pPr>
    </w:p>
    <w:p w:rsidR="00D6062A" w:rsidRDefault="00D6062A" w:rsidP="00D6062A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(группы)</w:t>
      </w: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BE7174" w:rsidRDefault="00BE7174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05E50" w:rsidRDefault="00105E50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50607D" w:rsidRDefault="0050607D" w:rsidP="0050607D">
      <w:pPr>
        <w:ind w:firstLine="720"/>
        <w:jc w:val="right"/>
      </w:pPr>
      <w:r>
        <w:lastRenderedPageBreak/>
        <w:t>Приложение 3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  <w:r>
        <w:t xml:space="preserve">к Порядку составления и ведения </w:t>
      </w:r>
      <w:proofErr w:type="gramStart"/>
      <w:r>
        <w:t>сводной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бюджетной росписи бюджета </w:t>
      </w:r>
      <w:r w:rsidR="00103F8A">
        <w:t>Климковского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50607D" w:rsidRDefault="0050607D" w:rsidP="0050607D">
      <w:pPr>
        <w:ind w:firstLine="720"/>
        <w:jc w:val="right"/>
      </w:pPr>
      <w:r>
        <w:t>росписей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</w:t>
      </w:r>
      <w:r w:rsidR="00103F8A">
        <w:t>Климковского</w:t>
      </w:r>
      <w:r>
        <w:t xml:space="preserve"> сельского </w:t>
      </w:r>
    </w:p>
    <w:p w:rsidR="0050607D" w:rsidRDefault="0050607D" w:rsidP="0050607D">
      <w:pPr>
        <w:ind w:firstLine="720"/>
        <w:jc w:val="right"/>
      </w:pPr>
      <w:proofErr w:type="gramStart"/>
      <w:r>
        <w:t>поселения (главных администраторов источников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внутреннего финансирования бюджета 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50607D" w:rsidRDefault="0050607D" w:rsidP="0050607D">
      <w:pPr>
        <w:ind w:firstLine="720"/>
        <w:jc w:val="right"/>
      </w:pPr>
      <w:r>
        <w:t xml:space="preserve"> бюджетных обязатель</w:t>
      </w:r>
      <w:proofErr w:type="gramStart"/>
      <w:r>
        <w:t>ств дл</w:t>
      </w:r>
      <w:proofErr w:type="gramEnd"/>
      <w:r>
        <w:t>я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 </w:t>
      </w:r>
      <w:r w:rsidR="001E72B9">
        <w:t>Климковского</w:t>
      </w:r>
      <w:r>
        <w:t xml:space="preserve"> сельского поселения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jc w:val="both"/>
        <w:rPr>
          <w:sz w:val="18"/>
          <w:szCs w:val="18"/>
        </w:rPr>
      </w:pPr>
    </w:p>
    <w:p w:rsidR="0050607D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8D7840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показателей сводной бюджетной росписи </w:t>
      </w:r>
      <w:r w:rsidR="008D7840">
        <w:rPr>
          <w:b/>
          <w:sz w:val="24"/>
          <w:szCs w:val="24"/>
        </w:rPr>
        <w:t xml:space="preserve">бюджета муниципального образования </w:t>
      </w:r>
      <w:r w:rsidR="00103F8A">
        <w:rPr>
          <w:b/>
          <w:sz w:val="24"/>
          <w:szCs w:val="24"/>
        </w:rPr>
        <w:t>Климковское</w:t>
      </w:r>
      <w:r w:rsidR="008D7840">
        <w:rPr>
          <w:b/>
          <w:sz w:val="24"/>
          <w:szCs w:val="24"/>
        </w:rPr>
        <w:t xml:space="preserve"> сельское поселение </w:t>
      </w:r>
    </w:p>
    <w:p w:rsidR="0050607D" w:rsidRDefault="008D7840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Белохолуницкого района Кировской области </w:t>
      </w:r>
      <w:r w:rsidR="0050607D">
        <w:rPr>
          <w:b/>
          <w:sz w:val="24"/>
          <w:szCs w:val="24"/>
        </w:rPr>
        <w:t xml:space="preserve">по расходам </w:t>
      </w:r>
    </w:p>
    <w:p w:rsidR="0050607D" w:rsidRDefault="00034AEF" w:rsidP="00034AE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802A16" w:rsidRDefault="00802A16" w:rsidP="00802A16">
      <w:pPr>
        <w:rPr>
          <w:sz w:val="24"/>
          <w:szCs w:val="24"/>
        </w:rPr>
      </w:pPr>
    </w:p>
    <w:p w:rsidR="0050607D" w:rsidRPr="00802A16" w:rsidRDefault="008D7840" w:rsidP="00802A16">
      <w:pPr>
        <w:rPr>
          <w:sz w:val="22"/>
          <w:szCs w:val="22"/>
          <w:u w:val="single"/>
        </w:rPr>
      </w:pPr>
      <w:r w:rsidRPr="00802A16">
        <w:rPr>
          <w:sz w:val="22"/>
          <w:szCs w:val="22"/>
          <w:u w:val="single"/>
        </w:rPr>
        <w:t xml:space="preserve">администрация </w:t>
      </w:r>
      <w:r w:rsidR="00103F8A">
        <w:rPr>
          <w:sz w:val="22"/>
          <w:szCs w:val="22"/>
          <w:u w:val="single"/>
        </w:rPr>
        <w:t>Климковского</w:t>
      </w:r>
      <w:r w:rsidRPr="00802A16">
        <w:rPr>
          <w:sz w:val="22"/>
          <w:szCs w:val="22"/>
          <w:u w:val="single"/>
        </w:rPr>
        <w:t xml:space="preserve"> сельского поселения </w:t>
      </w:r>
      <w:proofErr w:type="spellStart"/>
      <w:r w:rsidRPr="00802A16">
        <w:rPr>
          <w:sz w:val="22"/>
          <w:szCs w:val="22"/>
          <w:u w:val="single"/>
        </w:rPr>
        <w:t>Белохолуницого</w:t>
      </w:r>
      <w:proofErr w:type="spellEnd"/>
      <w:r w:rsidRPr="00802A16">
        <w:rPr>
          <w:sz w:val="22"/>
          <w:szCs w:val="22"/>
          <w:u w:val="single"/>
        </w:rPr>
        <w:t xml:space="preserve"> района Кировской</w:t>
      </w:r>
      <w:r w:rsidR="00802A16" w:rsidRPr="00802A16">
        <w:rPr>
          <w:sz w:val="22"/>
          <w:szCs w:val="22"/>
          <w:u w:val="single"/>
        </w:rPr>
        <w:t xml:space="preserve"> области</w:t>
      </w:r>
    </w:p>
    <w:p w:rsidR="0050607D" w:rsidRDefault="0050607D" w:rsidP="0050607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главного распорядителя сред</w:t>
      </w:r>
      <w:r w:rsidR="00034AEF">
        <w:rPr>
          <w:sz w:val="24"/>
          <w:szCs w:val="24"/>
        </w:rPr>
        <w:t xml:space="preserve">ств бюджета </w:t>
      </w:r>
      <w:r>
        <w:rPr>
          <w:sz w:val="24"/>
          <w:szCs w:val="24"/>
        </w:rPr>
        <w:t>полностью)</w:t>
      </w:r>
    </w:p>
    <w:p w:rsidR="00034AEF" w:rsidRDefault="00034AEF" w:rsidP="00034AEF">
      <w:pPr>
        <w:ind w:left="1080"/>
        <w:jc w:val="center"/>
        <w:rPr>
          <w:b/>
          <w:sz w:val="24"/>
          <w:szCs w:val="24"/>
        </w:rPr>
      </w:pPr>
    </w:p>
    <w:p w:rsidR="0050607D" w:rsidRDefault="0050607D" w:rsidP="00034AEF">
      <w:pPr>
        <w:ind w:left="1080"/>
        <w:jc w:val="center"/>
        <w:rPr>
          <w:sz w:val="24"/>
          <w:szCs w:val="24"/>
        </w:rPr>
      </w:pPr>
    </w:p>
    <w:p w:rsidR="0050607D" w:rsidRDefault="0050607D" w:rsidP="0050607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7"/>
        <w:gridCol w:w="900"/>
        <w:gridCol w:w="1080"/>
        <w:gridCol w:w="900"/>
        <w:gridCol w:w="900"/>
        <w:gridCol w:w="1260"/>
        <w:gridCol w:w="1620"/>
        <w:gridCol w:w="1440"/>
      </w:tblGrid>
      <w:tr w:rsidR="001D148D">
        <w:trPr>
          <w:cantSplit/>
          <w:trHeight w:hRule="exact" w:val="390"/>
        </w:trPr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:rsidR="001D148D" w:rsidRDefault="001D148D" w:rsidP="00BD18B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D148D" w:rsidRDefault="001D148D" w:rsidP="00BD18B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D148D" w:rsidRPr="00BD0BAE" w:rsidRDefault="001D148D" w:rsidP="00BD18B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бюджетных ассигнований</w:t>
            </w:r>
          </w:p>
          <w:p w:rsidR="001D148D" w:rsidRDefault="001D148D" w:rsidP="00D56D8D">
            <w:pPr>
              <w:snapToGrid w:val="0"/>
              <w:jc w:val="center"/>
            </w:pPr>
          </w:p>
          <w:p w:rsidR="001D148D" w:rsidRDefault="001D148D" w:rsidP="00D56D8D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D148D">
        <w:trPr>
          <w:cantSplit/>
          <w:trHeight w:hRule="exact" w:val="360"/>
        </w:trPr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vAlign w:val="bottom"/>
          </w:tcPr>
          <w:p w:rsidR="001D148D" w:rsidRDefault="001D148D" w:rsidP="00BD18B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8D" w:rsidRPr="00F7759C" w:rsidRDefault="001D148D" w:rsidP="00C52414">
            <w:r w:rsidRPr="00F7759C">
              <w:t>на ____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8D" w:rsidRPr="00F7759C" w:rsidRDefault="001D148D" w:rsidP="00C52414">
            <w:r w:rsidRPr="00F7759C">
              <w:t>на ____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8D" w:rsidRPr="00F7759C" w:rsidRDefault="001D148D" w:rsidP="00C52414">
            <w:r w:rsidRPr="00F7759C">
              <w:t>на ____ год</w:t>
            </w:r>
          </w:p>
        </w:tc>
      </w:tr>
      <w:tr w:rsidR="001D148D">
        <w:trPr>
          <w:cantSplit/>
          <w:trHeight w:hRule="exact" w:val="255"/>
        </w:trPr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/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BD18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D56D8D">
            <w:pPr>
              <w:snapToGrid w:val="0"/>
              <w:jc w:val="center"/>
            </w:pPr>
          </w:p>
        </w:tc>
      </w:tr>
      <w:tr w:rsidR="001D148D">
        <w:trPr>
          <w:cantSplit/>
          <w:trHeight w:hRule="exact" w:val="4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/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</w:tr>
      <w:tr w:rsidR="001D148D">
        <w:trPr>
          <w:cantSplit/>
          <w:trHeight w:hRule="exact" w:val="4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/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</w:tr>
      <w:tr w:rsidR="001D148D">
        <w:trPr>
          <w:cantSplit/>
          <w:trHeight w:hRule="exact" w:val="4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/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</w:pPr>
          </w:p>
        </w:tc>
      </w:tr>
    </w:tbl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Руководитель __________________________________________________________</w:t>
      </w: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(должность)         (подпись)      (расшифровка подписи)     </w:t>
      </w:r>
    </w:p>
    <w:p w:rsidR="0050607D" w:rsidRPr="008A68E0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</w:t>
      </w:r>
    </w:p>
    <w:p w:rsidR="0050607D" w:rsidRDefault="0050607D" w:rsidP="0050607D">
      <w:pPr>
        <w:ind w:firstLine="720"/>
        <w:jc w:val="right"/>
      </w:pPr>
      <w:r>
        <w:rPr>
          <w:sz w:val="24"/>
          <w:szCs w:val="24"/>
        </w:rPr>
        <w:t xml:space="preserve">                           (должность)         (подпись)      (расшифровка подписи)    </w:t>
      </w:r>
    </w:p>
    <w:p w:rsidR="0050607D" w:rsidRDefault="0050607D" w:rsidP="0050607D">
      <w:pPr>
        <w:ind w:firstLine="720"/>
        <w:jc w:val="right"/>
      </w:pPr>
    </w:p>
    <w:p w:rsidR="0050607D" w:rsidRDefault="0050607D" w:rsidP="00034AEF">
      <w:pPr>
        <w:ind w:firstLine="720"/>
        <w:rPr>
          <w:sz w:val="24"/>
          <w:szCs w:val="24"/>
        </w:rPr>
      </w:pPr>
      <w:r>
        <w:rPr>
          <w:sz w:val="24"/>
          <w:szCs w:val="24"/>
        </w:rPr>
        <w:t>(дата)</w:t>
      </w:r>
    </w:p>
    <w:p w:rsidR="00034AEF" w:rsidRDefault="00034AEF" w:rsidP="00034AEF">
      <w:pPr>
        <w:ind w:firstLine="720"/>
        <w:rPr>
          <w:sz w:val="24"/>
          <w:szCs w:val="24"/>
        </w:rPr>
      </w:pPr>
    </w:p>
    <w:p w:rsidR="00034AEF" w:rsidRDefault="00034AEF" w:rsidP="00034AEF">
      <w:pPr>
        <w:ind w:firstLine="720"/>
      </w:pPr>
    </w:p>
    <w:p w:rsidR="004160E8" w:rsidRDefault="0050607D" w:rsidP="00034AEF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</w:t>
      </w:r>
      <w:r w:rsidR="00034AEF">
        <w:rPr>
          <w:bCs/>
          <w:sz w:val="28"/>
          <w:szCs w:val="28"/>
        </w:rPr>
        <w:t>кации расходов бюджетов (группы)</w:t>
      </w: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BE7174" w:rsidRDefault="00BE7174" w:rsidP="00802A16">
      <w:pPr>
        <w:autoSpaceDE w:val="0"/>
        <w:jc w:val="both"/>
        <w:rPr>
          <w:bCs/>
          <w:sz w:val="28"/>
          <w:szCs w:val="28"/>
        </w:rPr>
      </w:pPr>
    </w:p>
    <w:p w:rsidR="00802A16" w:rsidRDefault="00802A16" w:rsidP="00802A16">
      <w:pPr>
        <w:autoSpaceDE w:val="0"/>
        <w:jc w:val="both"/>
        <w:rPr>
          <w:bCs/>
          <w:sz w:val="28"/>
          <w:szCs w:val="28"/>
        </w:rPr>
      </w:pPr>
    </w:p>
    <w:p w:rsidR="001D148D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Pr="00034AEF" w:rsidRDefault="001D148D" w:rsidP="00034AEF">
      <w:pPr>
        <w:autoSpaceDE w:val="0"/>
        <w:ind w:firstLine="720"/>
        <w:jc w:val="both"/>
        <w:rPr>
          <w:bCs/>
          <w:sz w:val="28"/>
          <w:szCs w:val="28"/>
        </w:rPr>
      </w:pPr>
    </w:p>
    <w:p w:rsidR="0050607D" w:rsidRDefault="0050607D" w:rsidP="0050607D">
      <w:pPr>
        <w:ind w:firstLine="720"/>
        <w:jc w:val="right"/>
      </w:pPr>
      <w:r>
        <w:t>Приложение 4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  <w:r>
        <w:t xml:space="preserve">к Порядку составления и ведения </w:t>
      </w:r>
      <w:proofErr w:type="gramStart"/>
      <w:r>
        <w:t>сводной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бюджетной росписи бюджета </w:t>
      </w:r>
      <w:r w:rsidR="00103F8A">
        <w:t>Климковского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50607D" w:rsidRDefault="0050607D" w:rsidP="0050607D">
      <w:pPr>
        <w:ind w:firstLine="720"/>
        <w:jc w:val="right"/>
      </w:pPr>
      <w:r>
        <w:t>росписей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</w:t>
      </w:r>
      <w:r w:rsidR="00103F8A">
        <w:t>Климковского</w:t>
      </w:r>
      <w:r>
        <w:t xml:space="preserve"> сельского </w:t>
      </w:r>
    </w:p>
    <w:p w:rsidR="0050607D" w:rsidRDefault="0050607D" w:rsidP="0050607D">
      <w:pPr>
        <w:ind w:firstLine="720"/>
        <w:jc w:val="right"/>
      </w:pPr>
      <w:proofErr w:type="gramStart"/>
      <w:r>
        <w:t>поселения (главных администраторов источников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внутреннего финансирования бюджета 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50607D" w:rsidRDefault="0050607D" w:rsidP="0050607D">
      <w:pPr>
        <w:ind w:firstLine="720"/>
        <w:jc w:val="right"/>
      </w:pPr>
      <w:r>
        <w:t xml:space="preserve"> бюджетных обязатель</w:t>
      </w:r>
      <w:proofErr w:type="gramStart"/>
      <w:r>
        <w:t>ств дл</w:t>
      </w:r>
      <w:proofErr w:type="gramEnd"/>
      <w:r>
        <w:t>я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 </w:t>
      </w:r>
      <w:r w:rsidR="001E72B9">
        <w:t>Климковского</w:t>
      </w:r>
      <w:r>
        <w:t xml:space="preserve"> сельского поселения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jc w:val="both"/>
        <w:rPr>
          <w:sz w:val="18"/>
          <w:szCs w:val="18"/>
        </w:rPr>
      </w:pPr>
    </w:p>
    <w:p w:rsidR="0050607D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50607D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изменении показателей сводной бюджетной </w:t>
      </w:r>
      <w:proofErr w:type="spellStart"/>
      <w:r>
        <w:rPr>
          <w:b/>
          <w:sz w:val="24"/>
          <w:szCs w:val="24"/>
        </w:rPr>
        <w:t>росписи</w:t>
      </w:r>
      <w:r w:rsidR="00802A16">
        <w:rPr>
          <w:b/>
          <w:sz w:val="24"/>
          <w:szCs w:val="24"/>
        </w:rPr>
        <w:t>бюджета</w:t>
      </w:r>
      <w:proofErr w:type="spellEnd"/>
      <w:r w:rsidR="00802A16">
        <w:rPr>
          <w:b/>
          <w:sz w:val="24"/>
          <w:szCs w:val="24"/>
        </w:rPr>
        <w:t xml:space="preserve"> муниципального образования </w:t>
      </w:r>
      <w:r w:rsidR="00103F8A">
        <w:rPr>
          <w:b/>
          <w:sz w:val="24"/>
          <w:szCs w:val="24"/>
        </w:rPr>
        <w:t>Климковское</w:t>
      </w:r>
      <w:r w:rsidR="00802A16">
        <w:rPr>
          <w:b/>
          <w:sz w:val="24"/>
          <w:szCs w:val="24"/>
        </w:rPr>
        <w:t xml:space="preserve"> сельское поселение Белохолуницкого района Кировской области </w:t>
      </w:r>
      <w:r>
        <w:rPr>
          <w:b/>
          <w:sz w:val="24"/>
          <w:szCs w:val="24"/>
        </w:rPr>
        <w:t xml:space="preserve">по расходам </w:t>
      </w:r>
    </w:p>
    <w:p w:rsidR="0050607D" w:rsidRDefault="00034AEF" w:rsidP="00034AE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50607D" w:rsidRDefault="0050607D" w:rsidP="0050607D">
      <w:pPr>
        <w:rPr>
          <w:sz w:val="24"/>
          <w:szCs w:val="24"/>
        </w:rPr>
      </w:pPr>
    </w:p>
    <w:p w:rsidR="00802A16" w:rsidRDefault="00802A16" w:rsidP="00802A1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администрация </w:t>
      </w:r>
      <w:r w:rsidR="00103F8A">
        <w:rPr>
          <w:sz w:val="22"/>
          <w:szCs w:val="22"/>
          <w:u w:val="single"/>
        </w:rPr>
        <w:t>Климковского</w:t>
      </w:r>
      <w:r>
        <w:rPr>
          <w:sz w:val="22"/>
          <w:szCs w:val="22"/>
          <w:u w:val="single"/>
        </w:rPr>
        <w:t xml:space="preserve"> сельского поселения </w:t>
      </w:r>
      <w:proofErr w:type="spellStart"/>
      <w:r>
        <w:rPr>
          <w:sz w:val="22"/>
          <w:szCs w:val="22"/>
          <w:u w:val="single"/>
        </w:rPr>
        <w:t>Белохолуницого</w:t>
      </w:r>
      <w:proofErr w:type="spellEnd"/>
      <w:r>
        <w:rPr>
          <w:sz w:val="22"/>
          <w:szCs w:val="22"/>
          <w:u w:val="single"/>
        </w:rPr>
        <w:t xml:space="preserve"> района Кировской области</w:t>
      </w:r>
    </w:p>
    <w:p w:rsidR="0050607D" w:rsidRDefault="0050607D" w:rsidP="00802A16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главног</w:t>
      </w:r>
      <w:r w:rsidR="00034AEF">
        <w:rPr>
          <w:sz w:val="24"/>
          <w:szCs w:val="24"/>
        </w:rPr>
        <w:t>о распорядителя средств бюджета</w:t>
      </w:r>
      <w:r>
        <w:rPr>
          <w:sz w:val="24"/>
          <w:szCs w:val="24"/>
        </w:rPr>
        <w:t xml:space="preserve"> полностью)</w:t>
      </w:r>
    </w:p>
    <w:p w:rsidR="0050607D" w:rsidRDefault="0050607D" w:rsidP="0050607D">
      <w:pPr>
        <w:ind w:firstLine="720"/>
        <w:jc w:val="center"/>
        <w:rPr>
          <w:sz w:val="24"/>
          <w:szCs w:val="24"/>
        </w:rPr>
      </w:pP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50607D" w:rsidRDefault="0050607D" w:rsidP="0050607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50607D" w:rsidRDefault="0050607D" w:rsidP="0050607D">
      <w:pPr>
        <w:ind w:firstLine="720"/>
        <w:rPr>
          <w:sz w:val="24"/>
          <w:szCs w:val="24"/>
        </w:rPr>
      </w:pPr>
    </w:p>
    <w:p w:rsidR="00034AEF" w:rsidRPr="00034AEF" w:rsidRDefault="00034AEF" w:rsidP="00034AEF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034AEF">
        <w:rPr>
          <w:b/>
          <w:sz w:val="24"/>
          <w:szCs w:val="24"/>
          <w:lang w:eastAsia="ru-RU"/>
        </w:rPr>
        <w:t>на _________год</w:t>
      </w:r>
    </w:p>
    <w:p w:rsidR="00034AEF" w:rsidRPr="00034AEF" w:rsidRDefault="00034AEF" w:rsidP="00034AEF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50607D" w:rsidRDefault="0050607D" w:rsidP="0050607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1511"/>
        <w:gridCol w:w="17"/>
        <w:gridCol w:w="2432"/>
      </w:tblGrid>
      <w:tr w:rsidR="0050607D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  <w:p w:rsidR="0050607D" w:rsidRDefault="0050607D" w:rsidP="00D56D8D">
            <w:pPr>
              <w:snapToGrid w:val="0"/>
              <w:jc w:val="center"/>
            </w:pPr>
          </w:p>
          <w:p w:rsidR="0050607D" w:rsidRDefault="0050607D" w:rsidP="00D56D8D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607D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Pr="00BD0BAE" w:rsidRDefault="00BD18B6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Pr="00BD0BAE" w:rsidRDefault="00BD18B6" w:rsidP="00D56D8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r w:rsidR="0050607D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44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Pr="00BD0BAE" w:rsidRDefault="0050607D" w:rsidP="00D56D8D">
            <w:pPr>
              <w:snapToGrid w:val="0"/>
              <w:jc w:val="center"/>
            </w:pPr>
          </w:p>
        </w:tc>
      </w:tr>
      <w:tr w:rsidR="0050607D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Default="0050607D" w:rsidP="00D56D8D">
            <w:pPr>
              <w:snapToGrid w:val="0"/>
              <w:jc w:val="center"/>
            </w:pPr>
          </w:p>
        </w:tc>
      </w:tr>
      <w:tr w:rsidR="0050607D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607D" w:rsidRDefault="0050607D" w:rsidP="00D56D8D">
            <w:pPr>
              <w:snapToGrid w:val="0"/>
              <w:jc w:val="center"/>
            </w:pPr>
          </w:p>
        </w:tc>
      </w:tr>
    </w:tbl>
    <w:p w:rsidR="0050607D" w:rsidRDefault="0050607D" w:rsidP="0050607D">
      <w:pPr>
        <w:ind w:firstLine="720"/>
        <w:jc w:val="right"/>
      </w:pPr>
    </w:p>
    <w:p w:rsidR="00034AEF" w:rsidRPr="00034AEF" w:rsidRDefault="00034AEF" w:rsidP="00802A16">
      <w:pPr>
        <w:suppressAutoHyphens w:val="0"/>
        <w:jc w:val="center"/>
        <w:rPr>
          <w:b/>
          <w:sz w:val="24"/>
          <w:szCs w:val="24"/>
          <w:lang w:eastAsia="ru-RU"/>
        </w:rPr>
      </w:pPr>
      <w:r w:rsidRPr="00034AEF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50607D" w:rsidRPr="008027C4" w:rsidRDefault="008027C4" w:rsidP="0050607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1511"/>
        <w:gridCol w:w="17"/>
        <w:gridCol w:w="1168"/>
        <w:gridCol w:w="1264"/>
      </w:tblGrid>
      <w:tr w:rsidR="00034AEF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  <w:p w:rsidR="00034AEF" w:rsidRDefault="00034AEF" w:rsidP="00C52414">
            <w:pPr>
              <w:snapToGrid w:val="0"/>
              <w:jc w:val="center"/>
            </w:pPr>
          </w:p>
          <w:p w:rsidR="00034AEF" w:rsidRDefault="00034AEF" w:rsidP="00C52414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34AEF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Pr="00BD0BAE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Default="00034AEF">
            <w:pPr>
              <w:jc w:val="both"/>
            </w:pPr>
            <w:r>
              <w:t>на ____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Default="00034AEF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034AEF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</w:pPr>
          </w:p>
        </w:tc>
      </w:tr>
      <w:tr w:rsidR="00034AEF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AEF" w:rsidRDefault="00034AEF" w:rsidP="00C52414">
            <w:pPr>
              <w:snapToGrid w:val="0"/>
              <w:jc w:val="center"/>
            </w:pPr>
          </w:p>
        </w:tc>
      </w:tr>
    </w:tbl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rPr>
          <w:b/>
          <w:sz w:val="24"/>
          <w:szCs w:val="24"/>
        </w:rPr>
      </w:pP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Руководитель __________________________________________________________</w:t>
      </w: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(должность)         (подпись)      (расшифровка подписи)     </w:t>
      </w:r>
    </w:p>
    <w:p w:rsidR="0050607D" w:rsidRPr="00034AEF" w:rsidRDefault="0050607D" w:rsidP="00034AE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</w:t>
      </w:r>
      <w:r w:rsidR="00034AEF">
        <w:rPr>
          <w:sz w:val="24"/>
          <w:szCs w:val="24"/>
        </w:rPr>
        <w:tab/>
      </w:r>
      <w:r w:rsidR="00034AEF">
        <w:rPr>
          <w:sz w:val="24"/>
          <w:szCs w:val="24"/>
        </w:rPr>
        <w:tab/>
      </w:r>
      <w:r w:rsidR="00034AEF">
        <w:rPr>
          <w:sz w:val="24"/>
          <w:szCs w:val="24"/>
        </w:rPr>
        <w:tab/>
      </w:r>
      <w:r w:rsidR="00034AEF">
        <w:rPr>
          <w:sz w:val="24"/>
          <w:szCs w:val="24"/>
        </w:rPr>
        <w:tab/>
      </w:r>
      <w:r>
        <w:rPr>
          <w:sz w:val="24"/>
          <w:szCs w:val="24"/>
        </w:rPr>
        <w:t xml:space="preserve">(должность)         (подпись)      (расшифровка подписи)    </w:t>
      </w:r>
    </w:p>
    <w:p w:rsidR="0050607D" w:rsidRDefault="0050607D" w:rsidP="0050607D">
      <w:pPr>
        <w:ind w:firstLine="720"/>
      </w:pPr>
      <w:r>
        <w:rPr>
          <w:sz w:val="24"/>
          <w:szCs w:val="24"/>
        </w:rPr>
        <w:t>(дата)</w:t>
      </w:r>
    </w:p>
    <w:p w:rsidR="0050607D" w:rsidRDefault="0050607D" w:rsidP="0050607D">
      <w:pPr>
        <w:ind w:firstLine="720"/>
        <w:jc w:val="right"/>
      </w:pPr>
    </w:p>
    <w:p w:rsidR="00BE7174" w:rsidRPr="00802A16" w:rsidRDefault="0050607D" w:rsidP="00802A16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</w:t>
      </w:r>
      <w:r w:rsidR="00034AEF">
        <w:rPr>
          <w:bCs/>
          <w:sz w:val="28"/>
          <w:szCs w:val="28"/>
        </w:rPr>
        <w:t>кации расходов бюджетов (группы)</w:t>
      </w:r>
    </w:p>
    <w:p w:rsidR="00BE7174" w:rsidRDefault="00BE7174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  <w:r>
        <w:lastRenderedPageBreak/>
        <w:t>Приложение 5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  <w:r>
        <w:t xml:space="preserve">к Порядку составления и ведения </w:t>
      </w:r>
      <w:proofErr w:type="gramStart"/>
      <w:r>
        <w:t>сводной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бюджетной росписи бюджета </w:t>
      </w:r>
      <w:r w:rsidR="00103F8A">
        <w:t>Климковского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50607D" w:rsidRDefault="0050607D" w:rsidP="0050607D">
      <w:pPr>
        <w:ind w:firstLine="720"/>
        <w:jc w:val="right"/>
      </w:pPr>
      <w:r>
        <w:t>росписей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</w:t>
      </w:r>
      <w:r w:rsidR="00103F8A">
        <w:t>Климковского</w:t>
      </w:r>
      <w:r>
        <w:t xml:space="preserve"> сельского </w:t>
      </w:r>
    </w:p>
    <w:p w:rsidR="0050607D" w:rsidRDefault="0050607D" w:rsidP="0050607D">
      <w:pPr>
        <w:ind w:firstLine="720"/>
        <w:jc w:val="right"/>
      </w:pPr>
      <w:proofErr w:type="gramStart"/>
      <w:r>
        <w:t>поселения (главных администраторов источников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внутреннего финансирования бюджета 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50607D" w:rsidRDefault="0050607D" w:rsidP="0050607D">
      <w:pPr>
        <w:ind w:firstLine="720"/>
        <w:jc w:val="right"/>
      </w:pPr>
      <w:r>
        <w:t xml:space="preserve"> бюджетных обязатель</w:t>
      </w:r>
      <w:proofErr w:type="gramStart"/>
      <w:r>
        <w:t>ств дл</w:t>
      </w:r>
      <w:proofErr w:type="gramEnd"/>
      <w:r>
        <w:t>я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 </w:t>
      </w:r>
      <w:r w:rsidR="00103F8A">
        <w:t>Климковского</w:t>
      </w:r>
      <w:r>
        <w:t xml:space="preserve"> сельского поселения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jc w:val="both"/>
        <w:rPr>
          <w:sz w:val="18"/>
          <w:szCs w:val="18"/>
        </w:rPr>
      </w:pPr>
    </w:p>
    <w:p w:rsidR="0050607D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034AEF" w:rsidRDefault="0050607D" w:rsidP="00802A1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 утверждении показателей сводной бюджетной </w:t>
      </w:r>
      <w:proofErr w:type="spellStart"/>
      <w:r>
        <w:rPr>
          <w:b/>
          <w:sz w:val="24"/>
          <w:szCs w:val="24"/>
        </w:rPr>
        <w:t>росписи</w:t>
      </w:r>
      <w:r w:rsidR="00802A16">
        <w:rPr>
          <w:b/>
          <w:sz w:val="24"/>
          <w:szCs w:val="24"/>
        </w:rPr>
        <w:t>бюджета</w:t>
      </w:r>
      <w:proofErr w:type="spellEnd"/>
      <w:r w:rsidR="00802A16">
        <w:rPr>
          <w:b/>
          <w:sz w:val="24"/>
          <w:szCs w:val="24"/>
        </w:rPr>
        <w:t xml:space="preserve"> муниципального образования </w:t>
      </w:r>
      <w:r w:rsidR="00103F8A">
        <w:rPr>
          <w:b/>
          <w:sz w:val="24"/>
          <w:szCs w:val="24"/>
        </w:rPr>
        <w:t>Климковское</w:t>
      </w:r>
      <w:r w:rsidR="00802A16">
        <w:rPr>
          <w:b/>
          <w:sz w:val="24"/>
          <w:szCs w:val="24"/>
        </w:rPr>
        <w:t xml:space="preserve"> сельское поселение Белохолуницкого района Кировской области </w:t>
      </w:r>
      <w:r>
        <w:rPr>
          <w:b/>
          <w:sz w:val="24"/>
          <w:szCs w:val="24"/>
        </w:rPr>
        <w:t xml:space="preserve">по источникам внутреннего финансирования дефицита  </w:t>
      </w:r>
    </w:p>
    <w:p w:rsidR="0050607D" w:rsidRDefault="00034AEF" w:rsidP="00034AEF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50607D" w:rsidRDefault="0050607D" w:rsidP="0050607D">
      <w:pPr>
        <w:rPr>
          <w:sz w:val="24"/>
          <w:szCs w:val="24"/>
        </w:rPr>
      </w:pPr>
    </w:p>
    <w:p w:rsidR="00802A16" w:rsidRDefault="00802A16" w:rsidP="00802A1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администрация </w:t>
      </w:r>
      <w:r w:rsidR="00103F8A">
        <w:rPr>
          <w:sz w:val="22"/>
          <w:szCs w:val="22"/>
          <w:u w:val="single"/>
        </w:rPr>
        <w:t xml:space="preserve"> Климковского</w:t>
      </w:r>
      <w:r>
        <w:rPr>
          <w:sz w:val="22"/>
          <w:szCs w:val="22"/>
          <w:u w:val="single"/>
        </w:rPr>
        <w:t xml:space="preserve"> сельского поселения </w:t>
      </w:r>
      <w:proofErr w:type="spellStart"/>
      <w:r>
        <w:rPr>
          <w:sz w:val="22"/>
          <w:szCs w:val="22"/>
          <w:u w:val="single"/>
        </w:rPr>
        <w:t>Белохолуницого</w:t>
      </w:r>
      <w:proofErr w:type="spellEnd"/>
      <w:r>
        <w:rPr>
          <w:sz w:val="22"/>
          <w:szCs w:val="22"/>
          <w:u w:val="single"/>
        </w:rPr>
        <w:t xml:space="preserve"> района Кировской области</w:t>
      </w:r>
    </w:p>
    <w:p w:rsidR="0050607D" w:rsidRDefault="0050607D" w:rsidP="00802A16">
      <w:pPr>
        <w:rPr>
          <w:sz w:val="24"/>
          <w:szCs w:val="24"/>
        </w:rPr>
      </w:pPr>
      <w:r>
        <w:rPr>
          <w:sz w:val="24"/>
          <w:szCs w:val="24"/>
        </w:rPr>
        <w:t>(наименование главного администратора источника внутреннего финансирования дефиц</w:t>
      </w:r>
      <w:r w:rsidR="00034AEF">
        <w:rPr>
          <w:sz w:val="24"/>
          <w:szCs w:val="24"/>
        </w:rPr>
        <w:t xml:space="preserve">ита </w:t>
      </w:r>
      <w:r>
        <w:rPr>
          <w:sz w:val="24"/>
          <w:szCs w:val="24"/>
        </w:rPr>
        <w:t>полностью)</w:t>
      </w:r>
    </w:p>
    <w:p w:rsidR="0050607D" w:rsidRPr="00780190" w:rsidRDefault="0050607D" w:rsidP="0050607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287" w:type="dxa"/>
        <w:tblInd w:w="-459" w:type="dxa"/>
        <w:tblLayout w:type="fixed"/>
        <w:tblLook w:val="0000"/>
      </w:tblPr>
      <w:tblGrid>
        <w:gridCol w:w="2907"/>
        <w:gridCol w:w="1701"/>
        <w:gridCol w:w="1899"/>
        <w:gridCol w:w="1260"/>
        <w:gridCol w:w="1260"/>
        <w:gridCol w:w="1260"/>
      </w:tblGrid>
      <w:tr w:rsidR="001D148D">
        <w:trPr>
          <w:cantSplit/>
          <w:trHeight w:val="1035"/>
        </w:trPr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148D" w:rsidRPr="00636635" w:rsidRDefault="001D148D" w:rsidP="00D56D8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148D" w:rsidRPr="00636635" w:rsidRDefault="001D148D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 xml:space="preserve">классификации источников </w:t>
            </w:r>
            <w:r w:rsidRPr="00636635">
              <w:rPr>
                <w:sz w:val="22"/>
                <w:szCs w:val="22"/>
              </w:rPr>
              <w:t xml:space="preserve">финансирования </w:t>
            </w:r>
            <w:r>
              <w:rPr>
                <w:sz w:val="22"/>
                <w:szCs w:val="22"/>
              </w:rPr>
              <w:t xml:space="preserve">внутреннего </w:t>
            </w:r>
            <w:r w:rsidRPr="00636635">
              <w:rPr>
                <w:sz w:val="22"/>
                <w:szCs w:val="22"/>
              </w:rPr>
              <w:t>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  <w:proofErr w:type="gramEnd"/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48D" w:rsidRPr="00636635" w:rsidRDefault="001D148D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1D148D">
        <w:trPr>
          <w:cantSplit/>
          <w:trHeight w:val="315"/>
        </w:trPr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148D" w:rsidRPr="00636635" w:rsidRDefault="001D148D" w:rsidP="00D56D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1D148D" w:rsidRDefault="001D148D" w:rsidP="00D56D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48D" w:rsidRDefault="001D148D">
            <w:r>
              <w:t>на ____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8D" w:rsidRDefault="001D148D">
            <w:r>
              <w:t>на ____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48D" w:rsidRDefault="001D148D">
            <w:r>
              <w:t>на ____ год</w:t>
            </w:r>
          </w:p>
        </w:tc>
      </w:tr>
      <w:tr w:rsidR="001D148D">
        <w:trPr>
          <w:trHeight w:val="330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D148D">
        <w:trPr>
          <w:trHeight w:val="330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D148D">
        <w:trPr>
          <w:trHeight w:val="330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48D" w:rsidRDefault="001D14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0607D" w:rsidRDefault="0050607D" w:rsidP="0050607D">
      <w:pPr>
        <w:ind w:firstLine="720"/>
        <w:rPr>
          <w:sz w:val="24"/>
          <w:szCs w:val="24"/>
        </w:rPr>
      </w:pPr>
    </w:p>
    <w:p w:rsidR="00034AEF" w:rsidRDefault="00034AEF" w:rsidP="0050607D">
      <w:pPr>
        <w:ind w:firstLine="720"/>
        <w:rPr>
          <w:sz w:val="24"/>
          <w:szCs w:val="24"/>
        </w:rPr>
      </w:pPr>
    </w:p>
    <w:p w:rsidR="0050607D" w:rsidRDefault="0050607D" w:rsidP="0050607D">
      <w:pPr>
        <w:ind w:firstLine="720"/>
        <w:rPr>
          <w:sz w:val="24"/>
          <w:szCs w:val="24"/>
        </w:rPr>
      </w:pP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Руководитель __________________________________________________________</w:t>
      </w: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(подпись)      (расшифровка подписи)     </w:t>
      </w:r>
    </w:p>
    <w:p w:rsidR="0050607D" w:rsidRPr="008A68E0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</w:t>
      </w:r>
    </w:p>
    <w:p w:rsidR="0050607D" w:rsidRDefault="0050607D" w:rsidP="0050607D">
      <w:pPr>
        <w:ind w:firstLine="720"/>
      </w:pPr>
      <w:r>
        <w:rPr>
          <w:sz w:val="24"/>
          <w:szCs w:val="24"/>
        </w:rPr>
        <w:t xml:space="preserve">                                      (подпись)      (расшифровка подписи)     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</w:p>
    <w:p w:rsidR="00034AEF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BE7174" w:rsidRDefault="00BE7174" w:rsidP="0050607D">
      <w:pPr>
        <w:ind w:firstLine="720"/>
        <w:rPr>
          <w:sz w:val="24"/>
          <w:szCs w:val="24"/>
        </w:rPr>
      </w:pPr>
    </w:p>
    <w:p w:rsidR="00BE7174" w:rsidRDefault="00BE7174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1D148D" w:rsidRDefault="001D148D" w:rsidP="0050607D">
      <w:pPr>
        <w:ind w:firstLine="720"/>
        <w:rPr>
          <w:sz w:val="24"/>
          <w:szCs w:val="24"/>
        </w:rPr>
      </w:pPr>
    </w:p>
    <w:p w:rsidR="00AA5765" w:rsidRDefault="00AA5765" w:rsidP="0050607D">
      <w:pPr>
        <w:ind w:firstLine="720"/>
        <w:rPr>
          <w:sz w:val="24"/>
          <w:szCs w:val="24"/>
        </w:rPr>
      </w:pPr>
    </w:p>
    <w:p w:rsidR="0050607D" w:rsidRDefault="0050607D" w:rsidP="0050607D">
      <w:pPr>
        <w:ind w:firstLine="720"/>
        <w:jc w:val="right"/>
      </w:pPr>
      <w:r>
        <w:lastRenderedPageBreak/>
        <w:t>Приложение 6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ind w:firstLine="720"/>
        <w:jc w:val="right"/>
      </w:pPr>
      <w:r>
        <w:t xml:space="preserve">к Порядку составления и ведения </w:t>
      </w:r>
      <w:proofErr w:type="gramStart"/>
      <w:r>
        <w:t>сводной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бюджетной росписи бюджета </w:t>
      </w:r>
      <w:r w:rsidR="00103F8A">
        <w:t>Климковского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50607D" w:rsidRDefault="0050607D" w:rsidP="0050607D">
      <w:pPr>
        <w:ind w:firstLine="720"/>
        <w:jc w:val="right"/>
      </w:pPr>
      <w:r>
        <w:t>росписей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</w:t>
      </w:r>
      <w:r w:rsidR="00103F8A">
        <w:t>Климковского</w:t>
      </w:r>
      <w:r>
        <w:t xml:space="preserve"> сельского </w:t>
      </w:r>
    </w:p>
    <w:p w:rsidR="0050607D" w:rsidRDefault="0050607D" w:rsidP="0050607D">
      <w:pPr>
        <w:ind w:firstLine="720"/>
        <w:jc w:val="right"/>
      </w:pPr>
      <w:proofErr w:type="gramStart"/>
      <w:r>
        <w:t>поселения (главных администраторов источников</w:t>
      </w:r>
      <w:proofErr w:type="gramEnd"/>
    </w:p>
    <w:p w:rsidR="0050607D" w:rsidRDefault="0050607D" w:rsidP="0050607D">
      <w:pPr>
        <w:ind w:firstLine="720"/>
        <w:jc w:val="right"/>
      </w:pPr>
      <w:r>
        <w:t xml:space="preserve">внутреннего финансирования бюджета </w:t>
      </w:r>
    </w:p>
    <w:p w:rsidR="0050607D" w:rsidRDefault="0050607D" w:rsidP="0050607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50607D" w:rsidRDefault="0050607D" w:rsidP="0050607D">
      <w:pPr>
        <w:ind w:firstLine="720"/>
        <w:jc w:val="right"/>
      </w:pPr>
      <w:r>
        <w:t xml:space="preserve"> бюджетных обязатель</w:t>
      </w:r>
      <w:proofErr w:type="gramStart"/>
      <w:r>
        <w:t>ств дл</w:t>
      </w:r>
      <w:proofErr w:type="gramEnd"/>
      <w:r>
        <w:t>я главных распорядителей</w:t>
      </w:r>
    </w:p>
    <w:p w:rsidR="0050607D" w:rsidRDefault="0050607D" w:rsidP="0050607D">
      <w:pPr>
        <w:ind w:firstLine="720"/>
        <w:jc w:val="right"/>
      </w:pPr>
      <w:r>
        <w:t xml:space="preserve">средств бюджета  </w:t>
      </w:r>
      <w:r w:rsidR="00103F8A">
        <w:t>Климковского</w:t>
      </w:r>
      <w:r>
        <w:t xml:space="preserve"> сельского поселения</w:t>
      </w:r>
    </w:p>
    <w:p w:rsidR="0050607D" w:rsidRDefault="0050607D" w:rsidP="0050607D">
      <w:pPr>
        <w:ind w:firstLine="720"/>
        <w:jc w:val="right"/>
      </w:pPr>
    </w:p>
    <w:p w:rsidR="0050607D" w:rsidRDefault="0050607D" w:rsidP="0050607D">
      <w:pPr>
        <w:jc w:val="both"/>
        <w:rPr>
          <w:sz w:val="18"/>
          <w:szCs w:val="18"/>
        </w:rPr>
      </w:pPr>
    </w:p>
    <w:p w:rsidR="0050607D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AA5765" w:rsidRDefault="0050607D" w:rsidP="005060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 изменении показателей сводной бюджетной росписипо источникам </w:t>
      </w:r>
    </w:p>
    <w:p w:rsidR="0050607D" w:rsidRPr="00AA5765" w:rsidRDefault="0050607D" w:rsidP="00802A1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внутреннего финансирования дефицита  </w:t>
      </w:r>
      <w:r w:rsidR="00802A16">
        <w:rPr>
          <w:b/>
          <w:sz w:val="24"/>
          <w:szCs w:val="24"/>
        </w:rPr>
        <w:t xml:space="preserve">бюджета муниципального образования </w:t>
      </w:r>
      <w:r w:rsidR="00103F8A">
        <w:rPr>
          <w:b/>
          <w:sz w:val="24"/>
          <w:szCs w:val="24"/>
        </w:rPr>
        <w:t>Климковское</w:t>
      </w:r>
      <w:r w:rsidR="00802A16">
        <w:rPr>
          <w:b/>
          <w:sz w:val="24"/>
          <w:szCs w:val="24"/>
        </w:rPr>
        <w:t xml:space="preserve"> сельское поселение Белохолуницкого района Кировской области </w:t>
      </w:r>
      <w:r w:rsidR="00AA5765">
        <w:rPr>
          <w:b/>
          <w:sz w:val="24"/>
          <w:szCs w:val="24"/>
        </w:rPr>
        <w:t xml:space="preserve">на ______ год и на плановый период </w:t>
      </w:r>
      <w:r w:rsidR="00AA5765">
        <w:rPr>
          <w:b/>
          <w:sz w:val="24"/>
          <w:szCs w:val="24"/>
        </w:rPr>
        <w:softHyphen/>
        <w:t>_______ и _______ годов</w:t>
      </w:r>
    </w:p>
    <w:p w:rsidR="0050607D" w:rsidRDefault="0050607D" w:rsidP="0050607D">
      <w:pPr>
        <w:rPr>
          <w:sz w:val="24"/>
          <w:szCs w:val="24"/>
        </w:rPr>
      </w:pP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50607D" w:rsidRDefault="0050607D" w:rsidP="0050607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(наименование главного администратора источника внутреннего финансирования </w:t>
      </w:r>
      <w:r w:rsidR="00034AEF">
        <w:rPr>
          <w:sz w:val="24"/>
          <w:szCs w:val="24"/>
        </w:rPr>
        <w:t>дефицита бюджета</w:t>
      </w:r>
      <w:r>
        <w:rPr>
          <w:sz w:val="24"/>
          <w:szCs w:val="24"/>
        </w:rPr>
        <w:t>полностью)</w:t>
      </w:r>
    </w:p>
    <w:p w:rsidR="0050607D" w:rsidRDefault="0050607D" w:rsidP="0050607D">
      <w:pPr>
        <w:ind w:firstLine="720"/>
        <w:jc w:val="center"/>
        <w:rPr>
          <w:sz w:val="24"/>
          <w:szCs w:val="24"/>
        </w:rPr>
      </w:pPr>
    </w:p>
    <w:p w:rsidR="0050607D" w:rsidRDefault="0050607D" w:rsidP="00034AE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50607D" w:rsidRDefault="0050607D" w:rsidP="0050607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034AEF" w:rsidRPr="008027C4" w:rsidRDefault="0050607D" w:rsidP="008027C4">
      <w:pPr>
        <w:rPr>
          <w:sz w:val="24"/>
          <w:szCs w:val="24"/>
        </w:rPr>
      </w:pPr>
      <w:r>
        <w:rPr>
          <w:sz w:val="24"/>
          <w:szCs w:val="24"/>
        </w:rPr>
        <w:t>от ___________20__ г</w:t>
      </w:r>
    </w:p>
    <w:p w:rsidR="00034AEF" w:rsidRPr="00034AEF" w:rsidRDefault="00034AEF" w:rsidP="00034AEF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034AEF">
        <w:rPr>
          <w:b/>
          <w:sz w:val="24"/>
          <w:szCs w:val="24"/>
          <w:lang w:eastAsia="ru-RU"/>
        </w:rPr>
        <w:t>на _________год</w:t>
      </w:r>
    </w:p>
    <w:p w:rsidR="0050607D" w:rsidRPr="00034AEF" w:rsidRDefault="00034AEF" w:rsidP="00034AEF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50607D" w:rsidRPr="00780190" w:rsidRDefault="0050607D" w:rsidP="0050607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426" w:type="dxa"/>
        <w:tblInd w:w="-459" w:type="dxa"/>
        <w:tblLayout w:type="fixed"/>
        <w:tblLook w:val="0000"/>
      </w:tblPr>
      <w:tblGrid>
        <w:gridCol w:w="3447"/>
        <w:gridCol w:w="5400"/>
        <w:gridCol w:w="1579"/>
      </w:tblGrid>
      <w:tr w:rsidR="0050607D">
        <w:trPr>
          <w:cantSplit/>
          <w:trHeight w:val="136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07D" w:rsidRPr="00636635" w:rsidRDefault="0050607D" w:rsidP="00D56D8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0607D" w:rsidRPr="00636635" w:rsidRDefault="0050607D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</w:t>
            </w:r>
            <w:proofErr w:type="gramStart"/>
            <w:r>
              <w:rPr>
                <w:sz w:val="22"/>
                <w:szCs w:val="22"/>
              </w:rPr>
              <w:t xml:space="preserve">классификации источников </w:t>
            </w:r>
            <w:r w:rsidRPr="00636635">
              <w:rPr>
                <w:sz w:val="22"/>
                <w:szCs w:val="22"/>
              </w:rPr>
              <w:t xml:space="preserve">финансирования </w:t>
            </w:r>
            <w:r>
              <w:rPr>
                <w:sz w:val="22"/>
                <w:szCs w:val="22"/>
              </w:rPr>
              <w:t xml:space="preserve">внутреннего </w:t>
            </w:r>
            <w:r w:rsidRPr="00636635">
              <w:rPr>
                <w:sz w:val="22"/>
                <w:szCs w:val="22"/>
              </w:rPr>
              <w:t>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  <w:proofErr w:type="gramEnd"/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07D" w:rsidRPr="00636635" w:rsidRDefault="0050607D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  <w:proofErr w:type="gramStart"/>
            <w:r>
              <w:rPr>
                <w:sz w:val="22"/>
                <w:szCs w:val="22"/>
              </w:rPr>
              <w:t xml:space="preserve"> (+;-)</w:t>
            </w:r>
            <w:proofErr w:type="gramEnd"/>
          </w:p>
        </w:tc>
      </w:tr>
      <w:tr w:rsidR="0050607D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0607D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7D" w:rsidRDefault="0050607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0607D" w:rsidRDefault="0050607D" w:rsidP="0050607D">
      <w:pPr>
        <w:ind w:firstLine="720"/>
        <w:rPr>
          <w:sz w:val="24"/>
          <w:szCs w:val="24"/>
        </w:rPr>
      </w:pPr>
    </w:p>
    <w:p w:rsidR="00AA5765" w:rsidRDefault="00AA5765" w:rsidP="00AA576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AA5765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8027C4" w:rsidRPr="008027C4" w:rsidRDefault="008027C4" w:rsidP="008027C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3447"/>
        <w:gridCol w:w="4860"/>
        <w:gridCol w:w="900"/>
        <w:gridCol w:w="900"/>
      </w:tblGrid>
      <w:tr w:rsidR="00AA5765">
        <w:trPr>
          <w:cantSplit/>
          <w:trHeight w:val="1035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A5765" w:rsidRPr="00636635" w:rsidRDefault="00AA5765" w:rsidP="00C52414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A5765" w:rsidRPr="00636635" w:rsidRDefault="00AA5765" w:rsidP="00C52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</w:t>
            </w:r>
            <w:r w:rsidRPr="00636635">
              <w:rPr>
                <w:sz w:val="22"/>
                <w:szCs w:val="22"/>
              </w:rPr>
              <w:t xml:space="preserve">финансирования </w:t>
            </w:r>
            <w:r>
              <w:rPr>
                <w:sz w:val="22"/>
                <w:szCs w:val="22"/>
              </w:rPr>
              <w:t xml:space="preserve">внутреннего </w:t>
            </w:r>
            <w:r w:rsidRPr="00636635">
              <w:rPr>
                <w:sz w:val="22"/>
                <w:szCs w:val="22"/>
              </w:rPr>
              <w:t>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5765" w:rsidRPr="00636635" w:rsidRDefault="00AA5765" w:rsidP="00C52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</w:tc>
      </w:tr>
      <w:tr w:rsidR="00AA5765">
        <w:trPr>
          <w:cantSplit/>
          <w:trHeight w:val="315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765" w:rsidRPr="00636635" w:rsidRDefault="00AA5765" w:rsidP="00C52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</w:tcBorders>
            <w:vAlign w:val="center"/>
          </w:tcPr>
          <w:p w:rsidR="00AA5765" w:rsidRDefault="00AA5765" w:rsidP="00C52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5765" w:rsidRDefault="00AA5765">
            <w:pPr>
              <w:jc w:val="both"/>
            </w:pPr>
            <w:r>
              <w:t>на ____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5765" w:rsidRDefault="00AA5765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AA5765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765" w:rsidRDefault="00AA5765" w:rsidP="00C524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765" w:rsidRDefault="00AA5765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5765" w:rsidRDefault="00AA5765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5765" w:rsidRDefault="00AA5765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A5765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765" w:rsidRDefault="00AA5765" w:rsidP="00C5241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765" w:rsidRDefault="00AA5765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5765" w:rsidRDefault="00AA5765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765" w:rsidRDefault="00AA5765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0607D" w:rsidRDefault="0050607D" w:rsidP="0050607D">
      <w:pPr>
        <w:ind w:firstLine="720"/>
        <w:rPr>
          <w:sz w:val="24"/>
          <w:szCs w:val="24"/>
        </w:rPr>
      </w:pP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Руководитель __________________________________________________________</w:t>
      </w:r>
    </w:p>
    <w:p w:rsidR="0050607D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(подпись)      (расшифровка подписи)     </w:t>
      </w:r>
    </w:p>
    <w:p w:rsidR="0050607D" w:rsidRPr="008A68E0" w:rsidRDefault="0050607D" w:rsidP="0050607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</w:t>
      </w:r>
    </w:p>
    <w:p w:rsidR="0050607D" w:rsidRDefault="0050607D" w:rsidP="0050607D">
      <w:pPr>
        <w:ind w:firstLine="720"/>
      </w:pPr>
      <w:r>
        <w:rPr>
          <w:sz w:val="24"/>
          <w:szCs w:val="24"/>
        </w:rPr>
        <w:t xml:space="preserve">                                      (подпись)      (расшифровка подписи)     </w:t>
      </w:r>
    </w:p>
    <w:p w:rsidR="0050607D" w:rsidRDefault="0050607D" w:rsidP="0050607D">
      <w:pPr>
        <w:ind w:firstLine="720"/>
        <w:jc w:val="right"/>
      </w:pPr>
    </w:p>
    <w:p w:rsidR="0050607D" w:rsidRPr="00AA5765" w:rsidRDefault="0050607D" w:rsidP="00AA5765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«___»</w:t>
      </w:r>
      <w:r w:rsidR="00AA5765">
        <w:rPr>
          <w:sz w:val="24"/>
          <w:szCs w:val="24"/>
        </w:rPr>
        <w:t>____________20__г.</w:t>
      </w:r>
    </w:p>
    <w:p w:rsidR="00BE7174" w:rsidRDefault="00BE7174" w:rsidP="007028BB"/>
    <w:p w:rsidR="00BE7174" w:rsidRDefault="00BE7174" w:rsidP="00382DEC">
      <w:pPr>
        <w:ind w:firstLine="720"/>
        <w:jc w:val="right"/>
      </w:pPr>
    </w:p>
    <w:p w:rsidR="00BE7174" w:rsidRDefault="00BE7174" w:rsidP="00382DEC">
      <w:pPr>
        <w:ind w:firstLine="720"/>
        <w:jc w:val="right"/>
      </w:pPr>
    </w:p>
    <w:p w:rsidR="00382DEC" w:rsidRDefault="00382DEC" w:rsidP="00382DEC">
      <w:pPr>
        <w:ind w:firstLine="720"/>
        <w:jc w:val="right"/>
      </w:pPr>
      <w:r>
        <w:t xml:space="preserve">Приложение </w:t>
      </w:r>
      <w:r w:rsidR="0050607D">
        <w:t>7</w:t>
      </w:r>
    </w:p>
    <w:p w:rsidR="000521E1" w:rsidRDefault="000521E1" w:rsidP="000521E1">
      <w:pPr>
        <w:ind w:firstLine="720"/>
        <w:jc w:val="right"/>
      </w:pPr>
    </w:p>
    <w:p w:rsidR="000521E1" w:rsidRDefault="000521E1" w:rsidP="000521E1">
      <w:pPr>
        <w:ind w:firstLine="720"/>
        <w:jc w:val="right"/>
      </w:pPr>
      <w:r>
        <w:t xml:space="preserve">к Порядку составления и ведения сводной </w:t>
      </w:r>
    </w:p>
    <w:p w:rsidR="000521E1" w:rsidRDefault="000521E1" w:rsidP="000521E1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0521E1" w:rsidRDefault="000521E1" w:rsidP="000521E1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0521E1" w:rsidRDefault="000521E1" w:rsidP="000521E1">
      <w:pPr>
        <w:ind w:firstLine="720"/>
        <w:jc w:val="right"/>
      </w:pPr>
      <w:r>
        <w:t>росписей главных распорядителей</w:t>
      </w:r>
    </w:p>
    <w:p w:rsidR="000521E1" w:rsidRDefault="000521E1" w:rsidP="000521E1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0521E1" w:rsidRDefault="000521E1" w:rsidP="000521E1">
      <w:pPr>
        <w:ind w:firstLine="720"/>
        <w:jc w:val="right"/>
      </w:pPr>
      <w:r>
        <w:t>поселения (главных администраторов источников</w:t>
      </w:r>
    </w:p>
    <w:p w:rsidR="000521E1" w:rsidRDefault="000521E1" w:rsidP="000521E1">
      <w:pPr>
        <w:ind w:firstLine="720"/>
        <w:jc w:val="right"/>
      </w:pPr>
      <w:r>
        <w:t xml:space="preserve">внутреннего финансирования бюджета </w:t>
      </w:r>
    </w:p>
    <w:p w:rsidR="000521E1" w:rsidRDefault="000521E1" w:rsidP="000521E1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0521E1" w:rsidRDefault="000521E1" w:rsidP="000521E1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0521E1" w:rsidRDefault="000521E1" w:rsidP="000521E1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382DEC" w:rsidRDefault="00382DEC" w:rsidP="00382DEC">
      <w:pPr>
        <w:ind w:firstLine="720"/>
        <w:jc w:val="right"/>
      </w:pPr>
    </w:p>
    <w:p w:rsidR="00382DEC" w:rsidRDefault="00382DEC" w:rsidP="00382DEC">
      <w:pPr>
        <w:jc w:val="both"/>
        <w:rPr>
          <w:sz w:val="18"/>
          <w:szCs w:val="18"/>
        </w:rPr>
      </w:pPr>
    </w:p>
    <w:p w:rsidR="00BE7174" w:rsidRDefault="00BE7174" w:rsidP="00BE717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BE7174" w:rsidRDefault="00BE7174" w:rsidP="00BE7174">
      <w:pPr>
        <w:ind w:firstLine="720"/>
        <w:jc w:val="right"/>
        <w:rPr>
          <w:sz w:val="24"/>
          <w:szCs w:val="24"/>
        </w:rPr>
      </w:pPr>
    </w:p>
    <w:p w:rsidR="00BE7174" w:rsidRDefault="00BE7174" w:rsidP="00BE717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BE7174" w:rsidRDefault="00BE7174" w:rsidP="00BE717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382DEC" w:rsidRDefault="00382DEC" w:rsidP="00382DEC">
      <w:pPr>
        <w:ind w:firstLine="720"/>
        <w:jc w:val="right"/>
        <w:rPr>
          <w:sz w:val="24"/>
          <w:szCs w:val="24"/>
        </w:rPr>
      </w:pPr>
    </w:p>
    <w:p w:rsidR="00382DEC" w:rsidRDefault="00D6062A" w:rsidP="00382DEC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Сводные л</w:t>
      </w:r>
      <w:r w:rsidR="00382DEC">
        <w:rPr>
          <w:b/>
          <w:sz w:val="24"/>
          <w:szCs w:val="24"/>
        </w:rPr>
        <w:t xml:space="preserve">имиты бюджетных </w:t>
      </w:r>
      <w:proofErr w:type="spellStart"/>
      <w:r w:rsidR="00382DEC">
        <w:rPr>
          <w:b/>
          <w:sz w:val="24"/>
          <w:szCs w:val="24"/>
        </w:rPr>
        <w:t>обязательств</w:t>
      </w:r>
      <w:r w:rsidR="007028BB">
        <w:rPr>
          <w:b/>
          <w:sz w:val="24"/>
          <w:szCs w:val="24"/>
        </w:rPr>
        <w:t>бюджета</w:t>
      </w:r>
      <w:proofErr w:type="spellEnd"/>
      <w:r w:rsidR="007028BB">
        <w:rPr>
          <w:b/>
          <w:sz w:val="24"/>
          <w:szCs w:val="24"/>
        </w:rPr>
        <w:t xml:space="preserve"> муниципального образования </w:t>
      </w:r>
      <w:r w:rsidR="005A40AB">
        <w:rPr>
          <w:b/>
          <w:sz w:val="24"/>
          <w:szCs w:val="24"/>
        </w:rPr>
        <w:t>Климковское</w:t>
      </w:r>
      <w:r w:rsidR="007028BB">
        <w:rPr>
          <w:b/>
          <w:sz w:val="24"/>
          <w:szCs w:val="24"/>
        </w:rPr>
        <w:t xml:space="preserve"> сельское поселение Белохолуницкого района Кировской области </w:t>
      </w:r>
      <w:r w:rsidR="008027C4">
        <w:rPr>
          <w:b/>
          <w:sz w:val="24"/>
          <w:szCs w:val="24"/>
        </w:rPr>
        <w:t xml:space="preserve">на ______ год и на плановый период </w:t>
      </w:r>
      <w:r w:rsidR="008027C4">
        <w:rPr>
          <w:b/>
          <w:sz w:val="24"/>
          <w:szCs w:val="24"/>
        </w:rPr>
        <w:softHyphen/>
        <w:t>_______ и _______ годов</w:t>
      </w:r>
    </w:p>
    <w:p w:rsidR="00382DEC" w:rsidRDefault="00382DEC" w:rsidP="00382DEC">
      <w:pPr>
        <w:rPr>
          <w:sz w:val="24"/>
          <w:szCs w:val="24"/>
        </w:rPr>
      </w:pPr>
    </w:p>
    <w:p w:rsidR="001D148D" w:rsidRDefault="001D148D" w:rsidP="00382DEC">
      <w:pPr>
        <w:ind w:firstLine="720"/>
        <w:jc w:val="right"/>
        <w:rPr>
          <w:sz w:val="24"/>
          <w:szCs w:val="24"/>
        </w:rPr>
      </w:pPr>
    </w:p>
    <w:p w:rsidR="00382DEC" w:rsidRPr="00382DEC" w:rsidRDefault="00382DEC" w:rsidP="00382DE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9927" w:type="dxa"/>
        <w:tblInd w:w="-459" w:type="dxa"/>
        <w:tblLayout w:type="fixed"/>
        <w:tblLook w:val="0000"/>
      </w:tblPr>
      <w:tblGrid>
        <w:gridCol w:w="2007"/>
        <w:gridCol w:w="1080"/>
        <w:gridCol w:w="1080"/>
        <w:gridCol w:w="1080"/>
        <w:gridCol w:w="1080"/>
        <w:gridCol w:w="1080"/>
        <w:gridCol w:w="1260"/>
        <w:gridCol w:w="1260"/>
      </w:tblGrid>
      <w:tr w:rsidR="00D6062A">
        <w:trPr>
          <w:cantSplit/>
          <w:trHeight w:hRule="exact" w:val="752"/>
        </w:trPr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4160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D6062A" w:rsidRDefault="00D6062A" w:rsidP="007B339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D6062A" w:rsidRDefault="00D6062A" w:rsidP="004160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4160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4160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4160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7B339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2A" w:rsidRPr="00BD0BAE" w:rsidRDefault="00D6062A" w:rsidP="007B339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  <w:p w:rsidR="00D6062A" w:rsidRDefault="00D6062A" w:rsidP="007B3391">
            <w:pPr>
              <w:snapToGrid w:val="0"/>
              <w:jc w:val="center"/>
            </w:pPr>
          </w:p>
          <w:p w:rsidR="00D6062A" w:rsidRDefault="00D6062A" w:rsidP="007B3391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D6062A" w:rsidRPr="00BD0BAE" w:rsidRDefault="00D6062A" w:rsidP="007B339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D148D">
        <w:trPr>
          <w:cantSplit/>
          <w:trHeight w:hRule="exact" w:val="245"/>
        </w:trPr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7B3391"/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Pr="00BD0BAE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>
            <w:r>
              <w:t>на ____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>
            <w:r>
              <w:t>на ____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>
            <w:r>
              <w:t>на ____ год</w:t>
            </w:r>
          </w:p>
        </w:tc>
      </w:tr>
      <w:tr w:rsidR="001D148D">
        <w:trPr>
          <w:cantSplit/>
          <w:trHeight w:hRule="exact" w:val="4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7B3391"/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7B3391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7B3391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7B3391">
            <w:pPr>
              <w:snapToGrid w:val="0"/>
              <w:jc w:val="center"/>
            </w:pPr>
          </w:p>
        </w:tc>
      </w:tr>
      <w:tr w:rsidR="001D148D">
        <w:trPr>
          <w:cantSplit/>
          <w:trHeight w:hRule="exact" w:val="4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7B3391"/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48D" w:rsidRDefault="001D148D" w:rsidP="009423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7B3391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7B3391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48D" w:rsidRDefault="001D148D" w:rsidP="007B3391">
            <w:pPr>
              <w:snapToGrid w:val="0"/>
              <w:jc w:val="center"/>
            </w:pPr>
          </w:p>
        </w:tc>
      </w:tr>
    </w:tbl>
    <w:p w:rsidR="008027C4" w:rsidRDefault="008027C4" w:rsidP="008027C4">
      <w:pPr>
        <w:suppressAutoHyphens w:val="0"/>
        <w:jc w:val="center"/>
        <w:rPr>
          <w:b/>
          <w:sz w:val="24"/>
          <w:szCs w:val="24"/>
          <w:lang w:eastAsia="ru-RU"/>
        </w:rPr>
      </w:pPr>
    </w:p>
    <w:p w:rsidR="00382DEC" w:rsidRPr="00382DEC" w:rsidRDefault="00382DEC" w:rsidP="00382DEC">
      <w:pPr>
        <w:ind w:firstLine="720"/>
        <w:jc w:val="center"/>
        <w:rPr>
          <w:sz w:val="24"/>
          <w:szCs w:val="24"/>
        </w:rPr>
      </w:pPr>
    </w:p>
    <w:p w:rsidR="00382DEC" w:rsidRDefault="00382DEC" w:rsidP="00382DEC">
      <w:pPr>
        <w:ind w:firstLine="720"/>
        <w:jc w:val="both"/>
        <w:rPr>
          <w:b/>
          <w:sz w:val="28"/>
          <w:szCs w:val="28"/>
        </w:rPr>
      </w:pPr>
    </w:p>
    <w:p w:rsidR="00382DEC" w:rsidRDefault="00382DEC" w:rsidP="0091670E">
      <w:pPr>
        <w:ind w:firstLine="720"/>
        <w:jc w:val="right"/>
      </w:pPr>
    </w:p>
    <w:p w:rsidR="00382DEC" w:rsidRDefault="00382DEC" w:rsidP="0091670E">
      <w:pPr>
        <w:ind w:firstLine="720"/>
        <w:jc w:val="right"/>
      </w:pPr>
    </w:p>
    <w:p w:rsidR="00D6062A" w:rsidRDefault="00D6062A" w:rsidP="00D6062A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подгруппы)</w:t>
      </w:r>
    </w:p>
    <w:p w:rsidR="00863DA8" w:rsidRDefault="00863DA8" w:rsidP="0091670E">
      <w:pPr>
        <w:ind w:firstLine="720"/>
        <w:jc w:val="right"/>
      </w:pPr>
    </w:p>
    <w:p w:rsidR="004E68D6" w:rsidRDefault="004E68D6" w:rsidP="0091670E">
      <w:pPr>
        <w:ind w:firstLine="720"/>
        <w:jc w:val="right"/>
      </w:pPr>
    </w:p>
    <w:p w:rsidR="004E68D6" w:rsidRDefault="004E68D6" w:rsidP="0091670E">
      <w:pPr>
        <w:ind w:firstLine="720"/>
        <w:jc w:val="right"/>
      </w:pPr>
    </w:p>
    <w:p w:rsidR="00D33E22" w:rsidRDefault="00D33E22" w:rsidP="0091670E">
      <w:pPr>
        <w:ind w:firstLine="720"/>
        <w:jc w:val="right"/>
      </w:pPr>
    </w:p>
    <w:p w:rsidR="00382DEC" w:rsidRDefault="00382DEC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BE7174" w:rsidRDefault="00BE7174" w:rsidP="0091670E">
      <w:pPr>
        <w:ind w:firstLine="720"/>
        <w:jc w:val="right"/>
      </w:pPr>
    </w:p>
    <w:p w:rsidR="00BE7174" w:rsidRDefault="00BE7174" w:rsidP="0091670E">
      <w:pPr>
        <w:ind w:firstLine="720"/>
        <w:jc w:val="right"/>
      </w:pPr>
    </w:p>
    <w:p w:rsidR="00BE7174" w:rsidRDefault="00BE7174" w:rsidP="0091670E">
      <w:pPr>
        <w:ind w:firstLine="720"/>
        <w:jc w:val="right"/>
      </w:pPr>
    </w:p>
    <w:p w:rsidR="00BE7174" w:rsidRDefault="00BE7174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1D148D" w:rsidRDefault="001D148D" w:rsidP="0091670E">
      <w:pPr>
        <w:ind w:firstLine="720"/>
        <w:jc w:val="right"/>
      </w:pPr>
    </w:p>
    <w:p w:rsidR="005A40AB" w:rsidRDefault="005A40AB" w:rsidP="0091670E">
      <w:pPr>
        <w:ind w:firstLine="720"/>
        <w:jc w:val="right"/>
      </w:pPr>
    </w:p>
    <w:p w:rsidR="005A40AB" w:rsidRDefault="005A40AB" w:rsidP="0091670E">
      <w:pPr>
        <w:ind w:firstLine="720"/>
        <w:jc w:val="right"/>
      </w:pPr>
    </w:p>
    <w:p w:rsidR="00FA374C" w:rsidRDefault="00FA374C" w:rsidP="00FA374C">
      <w:pPr>
        <w:ind w:firstLine="720"/>
        <w:jc w:val="right"/>
      </w:pPr>
      <w:r>
        <w:t xml:space="preserve">Приложение </w:t>
      </w:r>
      <w:r w:rsidR="0050607D">
        <w:t>8</w:t>
      </w:r>
    </w:p>
    <w:p w:rsidR="00FA374C" w:rsidRDefault="00FA374C" w:rsidP="00FA374C">
      <w:pPr>
        <w:ind w:firstLine="720"/>
        <w:jc w:val="right"/>
      </w:pPr>
    </w:p>
    <w:p w:rsidR="00FA374C" w:rsidRDefault="00FA374C" w:rsidP="00FA374C">
      <w:pPr>
        <w:ind w:firstLine="720"/>
        <w:jc w:val="right"/>
      </w:pPr>
      <w:r>
        <w:t xml:space="preserve">к Порядку составления и ведения сводной </w:t>
      </w:r>
    </w:p>
    <w:p w:rsidR="00FA374C" w:rsidRDefault="00FA374C" w:rsidP="00FA374C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FA374C" w:rsidRDefault="00FA374C" w:rsidP="00FA374C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FA374C" w:rsidRDefault="00FA374C" w:rsidP="00FA374C">
      <w:pPr>
        <w:ind w:firstLine="720"/>
        <w:jc w:val="right"/>
      </w:pPr>
      <w:r>
        <w:t>росписей главных распорядителей</w:t>
      </w:r>
    </w:p>
    <w:p w:rsidR="00FA374C" w:rsidRDefault="00FA374C" w:rsidP="00FA374C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FA374C" w:rsidRDefault="00FA374C" w:rsidP="00FA374C">
      <w:pPr>
        <w:ind w:firstLine="720"/>
        <w:jc w:val="right"/>
      </w:pPr>
      <w:r>
        <w:t>поселения (главных администраторов источников</w:t>
      </w:r>
    </w:p>
    <w:p w:rsidR="00FA374C" w:rsidRDefault="00FA374C" w:rsidP="00FA374C">
      <w:pPr>
        <w:ind w:firstLine="720"/>
        <w:jc w:val="right"/>
      </w:pPr>
      <w:r>
        <w:t xml:space="preserve">внутреннего финансирования бюджета </w:t>
      </w:r>
    </w:p>
    <w:p w:rsidR="00FA374C" w:rsidRDefault="00FA374C" w:rsidP="00FA374C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A374C" w:rsidRDefault="00FA374C" w:rsidP="00FA374C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A374C" w:rsidRDefault="00FA374C" w:rsidP="00FA374C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FA374C" w:rsidRDefault="00FA374C" w:rsidP="00FA374C">
      <w:pPr>
        <w:ind w:firstLine="720"/>
        <w:jc w:val="right"/>
      </w:pPr>
    </w:p>
    <w:p w:rsidR="00FA374C" w:rsidRDefault="00FA374C" w:rsidP="00FA374C">
      <w:pPr>
        <w:jc w:val="both"/>
        <w:rPr>
          <w:sz w:val="18"/>
          <w:szCs w:val="18"/>
        </w:rPr>
      </w:pPr>
    </w:p>
    <w:p w:rsidR="001D148D" w:rsidRDefault="001D148D" w:rsidP="001D14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1D148D" w:rsidRDefault="001D148D" w:rsidP="001D148D">
      <w:pPr>
        <w:ind w:firstLine="720"/>
        <w:jc w:val="right"/>
        <w:rPr>
          <w:sz w:val="24"/>
          <w:szCs w:val="24"/>
        </w:rPr>
      </w:pPr>
    </w:p>
    <w:p w:rsidR="001D148D" w:rsidRDefault="001D148D" w:rsidP="001D14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1D148D" w:rsidRDefault="001D148D" w:rsidP="001D14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1D148D" w:rsidRDefault="001D148D" w:rsidP="001D148D">
      <w:pPr>
        <w:ind w:firstLine="720"/>
        <w:jc w:val="right"/>
        <w:rPr>
          <w:sz w:val="24"/>
          <w:szCs w:val="24"/>
        </w:rPr>
      </w:pPr>
    </w:p>
    <w:p w:rsidR="00FA374C" w:rsidRDefault="00FA374C" w:rsidP="00FA374C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в </w:t>
      </w:r>
      <w:r w:rsidR="00D6062A">
        <w:rPr>
          <w:b/>
          <w:sz w:val="24"/>
          <w:szCs w:val="24"/>
        </w:rPr>
        <w:t xml:space="preserve">сводные </w:t>
      </w:r>
      <w:r>
        <w:rPr>
          <w:b/>
          <w:sz w:val="24"/>
          <w:szCs w:val="24"/>
        </w:rPr>
        <w:t xml:space="preserve">лимиты бюджетных обязательств </w:t>
      </w:r>
      <w:r w:rsidR="007028BB">
        <w:rPr>
          <w:b/>
          <w:sz w:val="24"/>
          <w:szCs w:val="24"/>
        </w:rPr>
        <w:t xml:space="preserve">бюджета муниципального образования </w:t>
      </w:r>
      <w:r w:rsidR="005A40AB">
        <w:rPr>
          <w:b/>
          <w:sz w:val="24"/>
          <w:szCs w:val="24"/>
        </w:rPr>
        <w:t>Климковское</w:t>
      </w:r>
      <w:r w:rsidR="007028BB">
        <w:rPr>
          <w:b/>
          <w:sz w:val="24"/>
          <w:szCs w:val="24"/>
        </w:rPr>
        <w:t xml:space="preserve"> сельское поселение Белохолуницкого района Кировской области</w:t>
      </w:r>
      <w:r>
        <w:rPr>
          <w:b/>
          <w:sz w:val="24"/>
          <w:szCs w:val="24"/>
        </w:rPr>
        <w:t xml:space="preserve"> на очередной финансовый год</w:t>
      </w:r>
      <w:r w:rsidR="00AA3B71">
        <w:rPr>
          <w:b/>
          <w:sz w:val="24"/>
          <w:szCs w:val="24"/>
        </w:rPr>
        <w:t xml:space="preserve"> №__</w:t>
      </w:r>
    </w:p>
    <w:p w:rsidR="00FA374C" w:rsidRDefault="00FA374C" w:rsidP="00FA374C">
      <w:pPr>
        <w:rPr>
          <w:sz w:val="24"/>
          <w:szCs w:val="24"/>
        </w:rPr>
      </w:pPr>
    </w:p>
    <w:p w:rsidR="00FA374C" w:rsidRDefault="00FA374C" w:rsidP="00FA374C">
      <w:pPr>
        <w:ind w:firstLine="720"/>
        <w:jc w:val="right"/>
        <w:rPr>
          <w:sz w:val="24"/>
          <w:szCs w:val="24"/>
        </w:rPr>
      </w:pPr>
    </w:p>
    <w:p w:rsidR="00FA374C" w:rsidRDefault="00FA374C" w:rsidP="00FA374C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FA374C" w:rsidRDefault="00FA374C" w:rsidP="00FA374C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FA374C" w:rsidRDefault="00FA374C" w:rsidP="00FA374C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FA374C" w:rsidRDefault="00FA374C" w:rsidP="00FA374C">
      <w:pPr>
        <w:ind w:firstLine="720"/>
        <w:rPr>
          <w:sz w:val="24"/>
          <w:szCs w:val="24"/>
        </w:rPr>
      </w:pPr>
    </w:p>
    <w:p w:rsidR="008027C4" w:rsidRPr="008027C4" w:rsidRDefault="008027C4" w:rsidP="008027C4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8027C4">
        <w:rPr>
          <w:b/>
          <w:sz w:val="24"/>
          <w:szCs w:val="24"/>
          <w:lang w:eastAsia="ru-RU"/>
        </w:rPr>
        <w:t>на _________год</w:t>
      </w:r>
    </w:p>
    <w:p w:rsidR="00FA374C" w:rsidRPr="008027C4" w:rsidRDefault="008027C4" w:rsidP="008027C4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FA374C" w:rsidRPr="00382DEC" w:rsidRDefault="00FA374C" w:rsidP="00FA374C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1511"/>
        <w:gridCol w:w="17"/>
        <w:gridCol w:w="2432"/>
      </w:tblGrid>
      <w:tr w:rsidR="00D6062A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D6062A" w:rsidRDefault="00D6062A" w:rsidP="00B0790C">
            <w:pPr>
              <w:snapToGrid w:val="0"/>
              <w:jc w:val="center"/>
            </w:pPr>
          </w:p>
          <w:p w:rsidR="00D6062A" w:rsidRDefault="00D6062A" w:rsidP="00B0790C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6062A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Pr="00BD0BAE" w:rsidRDefault="00EE07E3" w:rsidP="00B07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Pr="00BD0BAE" w:rsidRDefault="00EE07E3" w:rsidP="00B0790C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r w:rsidR="00D6062A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  <w:r w:rsidR="008307BB">
              <w:rPr>
                <w:sz w:val="22"/>
                <w:szCs w:val="22"/>
              </w:rPr>
              <w:t>*</w:t>
            </w:r>
          </w:p>
        </w:tc>
        <w:tc>
          <w:tcPr>
            <w:tcW w:w="244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Pr="00BD0BAE" w:rsidRDefault="00D6062A" w:rsidP="00B0790C">
            <w:pPr>
              <w:snapToGrid w:val="0"/>
              <w:jc w:val="center"/>
            </w:pPr>
          </w:p>
        </w:tc>
      </w:tr>
      <w:tr w:rsidR="00D6062A">
        <w:trPr>
          <w:cantSplit/>
          <w:trHeight w:hRule="exact" w:val="40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Default="00D6062A" w:rsidP="00B0790C">
            <w:pPr>
              <w:snapToGrid w:val="0"/>
              <w:jc w:val="center"/>
            </w:pPr>
          </w:p>
        </w:tc>
      </w:tr>
      <w:tr w:rsidR="00D6062A">
        <w:trPr>
          <w:cantSplit/>
          <w:trHeight w:hRule="exact" w:val="359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Default="00D6062A" w:rsidP="00B0790C">
            <w:pPr>
              <w:snapToGrid w:val="0"/>
              <w:jc w:val="center"/>
            </w:pPr>
          </w:p>
        </w:tc>
      </w:tr>
      <w:tr w:rsidR="00D6062A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062A" w:rsidRDefault="00D6062A" w:rsidP="00B07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62A" w:rsidRDefault="00D6062A" w:rsidP="00B0790C">
            <w:pPr>
              <w:snapToGrid w:val="0"/>
              <w:jc w:val="center"/>
            </w:pPr>
          </w:p>
        </w:tc>
      </w:tr>
    </w:tbl>
    <w:p w:rsidR="00FA374C" w:rsidRDefault="00FA374C" w:rsidP="00FA374C">
      <w:pPr>
        <w:ind w:firstLine="720"/>
        <w:jc w:val="right"/>
      </w:pPr>
    </w:p>
    <w:p w:rsidR="008027C4" w:rsidRDefault="008027C4" w:rsidP="008027C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8027C4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8027C4" w:rsidRPr="008027C4" w:rsidRDefault="008027C4" w:rsidP="008027C4">
      <w:pPr>
        <w:ind w:firstLine="720"/>
        <w:jc w:val="right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ab/>
      </w: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1511"/>
        <w:gridCol w:w="17"/>
        <w:gridCol w:w="1168"/>
        <w:gridCol w:w="1264"/>
      </w:tblGrid>
      <w:tr w:rsidR="008027C4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027C4" w:rsidRDefault="008027C4" w:rsidP="00C52414">
            <w:pPr>
              <w:snapToGrid w:val="0"/>
              <w:jc w:val="center"/>
            </w:pPr>
          </w:p>
          <w:p w:rsidR="008027C4" w:rsidRDefault="008027C4" w:rsidP="00C52414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027C4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Pr="00BD0BAE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943F14">
            <w:pPr>
              <w:jc w:val="both"/>
            </w:pPr>
            <w:r>
              <w:t>на</w:t>
            </w:r>
            <w:r w:rsidR="008027C4">
              <w:t>____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8027C4">
        <w:trPr>
          <w:cantSplit/>
          <w:trHeight w:hRule="exact" w:val="399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</w:pPr>
          </w:p>
        </w:tc>
      </w:tr>
      <w:tr w:rsidR="008027C4">
        <w:trPr>
          <w:cantSplit/>
          <w:trHeight w:hRule="exact" w:val="32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</w:pPr>
          </w:p>
        </w:tc>
      </w:tr>
      <w:tr w:rsidR="008027C4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27C4" w:rsidRDefault="008027C4" w:rsidP="00C52414">
            <w:pPr>
              <w:snapToGrid w:val="0"/>
              <w:jc w:val="center"/>
            </w:pPr>
          </w:p>
        </w:tc>
      </w:tr>
    </w:tbl>
    <w:p w:rsidR="008027C4" w:rsidRDefault="008027C4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D6062A" w:rsidRDefault="00D6062A" w:rsidP="00D6062A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подгруппы)</w:t>
      </w:r>
    </w:p>
    <w:p w:rsidR="001D148D" w:rsidRDefault="001D148D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1D148D" w:rsidRDefault="001D148D" w:rsidP="00D6062A">
      <w:pPr>
        <w:autoSpaceDE w:val="0"/>
        <w:ind w:firstLine="720"/>
        <w:jc w:val="both"/>
        <w:rPr>
          <w:bCs/>
          <w:sz w:val="28"/>
          <w:szCs w:val="28"/>
        </w:rPr>
      </w:pPr>
    </w:p>
    <w:p w:rsidR="00BE7174" w:rsidRDefault="00BE7174" w:rsidP="00D56D8D">
      <w:pPr>
        <w:ind w:firstLine="720"/>
        <w:jc w:val="right"/>
      </w:pPr>
    </w:p>
    <w:p w:rsidR="00BE7174" w:rsidRDefault="00BE7174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>Приложение 9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Pr="00ED08E8" w:rsidRDefault="00D56D8D" w:rsidP="00D56D8D">
      <w:pPr>
        <w:ind w:firstLine="720"/>
        <w:jc w:val="center"/>
      </w:pPr>
      <w:r>
        <w:rPr>
          <w:b/>
          <w:sz w:val="24"/>
          <w:szCs w:val="24"/>
        </w:rPr>
        <w:t>Уведомление №____</w:t>
      </w:r>
    </w:p>
    <w:p w:rsidR="00D56D8D" w:rsidRDefault="00D56D8D" w:rsidP="007028BB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сводных лимитах бюджетных обязательств</w:t>
      </w:r>
      <w:r w:rsidR="007028BB">
        <w:rPr>
          <w:b/>
          <w:sz w:val="24"/>
          <w:szCs w:val="24"/>
        </w:rPr>
        <w:t xml:space="preserve"> бюджета муниципального образования </w:t>
      </w:r>
      <w:r w:rsidR="005A40AB">
        <w:rPr>
          <w:b/>
          <w:sz w:val="24"/>
          <w:szCs w:val="24"/>
        </w:rPr>
        <w:t>Климковское</w:t>
      </w:r>
      <w:r w:rsidR="007028BB">
        <w:rPr>
          <w:b/>
          <w:sz w:val="24"/>
          <w:szCs w:val="24"/>
        </w:rPr>
        <w:t xml:space="preserve"> сельское поселение Белохолуницкого района </w:t>
      </w:r>
      <w:proofErr w:type="gramStart"/>
      <w:r w:rsidR="007028BB">
        <w:rPr>
          <w:b/>
          <w:sz w:val="24"/>
          <w:szCs w:val="24"/>
        </w:rPr>
        <w:t>Кировской</w:t>
      </w:r>
      <w:proofErr w:type="gramEnd"/>
      <w:r w:rsidR="007028BB">
        <w:rPr>
          <w:b/>
          <w:sz w:val="24"/>
          <w:szCs w:val="24"/>
        </w:rPr>
        <w:t xml:space="preserve"> области</w:t>
      </w:r>
      <w:r w:rsidR="008027C4">
        <w:rPr>
          <w:b/>
          <w:sz w:val="24"/>
          <w:szCs w:val="24"/>
        </w:rPr>
        <w:t xml:space="preserve">на ______ год и на плановый период </w:t>
      </w:r>
      <w:r w:rsidR="008027C4">
        <w:rPr>
          <w:b/>
          <w:sz w:val="24"/>
          <w:szCs w:val="24"/>
        </w:rPr>
        <w:softHyphen/>
        <w:t>_______ и _______ годов</w:t>
      </w:r>
    </w:p>
    <w:p w:rsidR="001D148D" w:rsidRDefault="001D148D" w:rsidP="008027C4">
      <w:pPr>
        <w:jc w:val="center"/>
        <w:rPr>
          <w:sz w:val="24"/>
          <w:szCs w:val="24"/>
        </w:rPr>
      </w:pPr>
    </w:p>
    <w:p w:rsidR="007028BB" w:rsidRDefault="007028BB" w:rsidP="007028B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администрация </w:t>
      </w:r>
      <w:r w:rsidR="005A40AB">
        <w:rPr>
          <w:sz w:val="22"/>
          <w:szCs w:val="22"/>
          <w:u w:val="single"/>
        </w:rPr>
        <w:t>Климковского</w:t>
      </w:r>
      <w:r>
        <w:rPr>
          <w:sz w:val="22"/>
          <w:szCs w:val="22"/>
          <w:u w:val="single"/>
        </w:rPr>
        <w:t xml:space="preserve"> сельского поселения </w:t>
      </w:r>
      <w:proofErr w:type="spellStart"/>
      <w:r>
        <w:rPr>
          <w:sz w:val="22"/>
          <w:szCs w:val="22"/>
          <w:u w:val="single"/>
        </w:rPr>
        <w:t>Белохолуницого</w:t>
      </w:r>
      <w:proofErr w:type="spellEnd"/>
      <w:r>
        <w:rPr>
          <w:sz w:val="22"/>
          <w:szCs w:val="22"/>
          <w:u w:val="single"/>
        </w:rPr>
        <w:t xml:space="preserve"> района Кировской области</w:t>
      </w:r>
    </w:p>
    <w:p w:rsidR="00A82E59" w:rsidRDefault="00A82E59" w:rsidP="007028BB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главного распорядителя средств бюджета полностью)</w:t>
      </w:r>
    </w:p>
    <w:p w:rsidR="00A82E59" w:rsidRDefault="00A82E59" w:rsidP="00A82E59">
      <w:pPr>
        <w:ind w:firstLine="720"/>
        <w:jc w:val="center"/>
        <w:rPr>
          <w:sz w:val="24"/>
          <w:szCs w:val="24"/>
        </w:rPr>
      </w:pPr>
    </w:p>
    <w:p w:rsidR="00A82E59" w:rsidRDefault="00A82E59" w:rsidP="008027C4">
      <w:pPr>
        <w:jc w:val="center"/>
        <w:rPr>
          <w:sz w:val="24"/>
          <w:szCs w:val="24"/>
        </w:rPr>
      </w:pPr>
    </w:p>
    <w:tbl>
      <w:tblPr>
        <w:tblW w:w="20828" w:type="dxa"/>
        <w:tblInd w:w="29" w:type="dxa"/>
        <w:tblLook w:val="0000"/>
      </w:tblPr>
      <w:tblGrid>
        <w:gridCol w:w="9761"/>
        <w:gridCol w:w="900"/>
        <w:gridCol w:w="720"/>
        <w:gridCol w:w="1080"/>
        <w:gridCol w:w="839"/>
        <w:gridCol w:w="929"/>
        <w:gridCol w:w="783"/>
        <w:gridCol w:w="1949"/>
        <w:gridCol w:w="236"/>
        <w:gridCol w:w="724"/>
        <w:gridCol w:w="236"/>
        <w:gridCol w:w="724"/>
        <w:gridCol w:w="236"/>
        <w:gridCol w:w="724"/>
        <w:gridCol w:w="236"/>
        <w:gridCol w:w="724"/>
        <w:gridCol w:w="236"/>
      </w:tblGrid>
      <w:tr w:rsidR="00D56D8D" w:rsidRPr="006906BD">
        <w:trPr>
          <w:gridAfter w:val="1"/>
          <w:wAfter w:w="236" w:type="dxa"/>
          <w:trHeight w:val="255"/>
        </w:trPr>
        <w:tc>
          <w:tcPr>
            <w:tcW w:w="14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B624D">
            <w:pPr>
              <w:suppressAutoHyphens w:val="0"/>
              <w:rPr>
                <w:b/>
                <w:bCs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</w:tr>
      <w:tr w:rsidR="00D56D8D" w:rsidRPr="006906BD">
        <w:trPr>
          <w:trHeight w:val="158"/>
        </w:trPr>
        <w:tc>
          <w:tcPr>
            <w:tcW w:w="9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text" w:horzAnchor="margin" w:tblpY="-313"/>
              <w:tblOverlap w:val="never"/>
              <w:tblW w:w="9535" w:type="dxa"/>
              <w:tblLook w:val="0000"/>
            </w:tblPr>
            <w:tblGrid>
              <w:gridCol w:w="1615"/>
              <w:gridCol w:w="900"/>
              <w:gridCol w:w="1080"/>
              <w:gridCol w:w="1080"/>
              <w:gridCol w:w="1080"/>
              <w:gridCol w:w="1260"/>
              <w:gridCol w:w="1260"/>
              <w:gridCol w:w="1260"/>
            </w:tblGrid>
            <w:tr w:rsidR="00DB624D">
              <w:trPr>
                <w:cantSplit/>
                <w:trHeight w:hRule="exact" w:val="752"/>
              </w:trPr>
              <w:tc>
                <w:tcPr>
                  <w:tcW w:w="16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B624D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Наименование ГРБС/</w:t>
                  </w:r>
                </w:p>
                <w:p w:rsidR="00DB624D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расходов</w:t>
                  </w:r>
                </w:p>
                <w:p w:rsidR="00DB624D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</w:tcPr>
                <w:p w:rsidR="00DB624D" w:rsidRPr="00BD0BAE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</w:tcPr>
                <w:p w:rsidR="00DB624D" w:rsidRPr="00BD0BAE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</w:tcPr>
                <w:p w:rsidR="00DB624D" w:rsidRPr="00BD0BAE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</w:tcPr>
                <w:p w:rsidR="00DB624D" w:rsidRPr="00BD0BAE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624D" w:rsidRPr="00BD0BAE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Объем лимитов бюджетных обязательств</w:t>
                  </w:r>
                </w:p>
                <w:p w:rsidR="00DB624D" w:rsidRDefault="00DB624D" w:rsidP="00C52414">
                  <w:pPr>
                    <w:snapToGrid w:val="0"/>
                    <w:jc w:val="center"/>
                  </w:pPr>
                </w:p>
                <w:p w:rsidR="00DB624D" w:rsidRDefault="00DB624D" w:rsidP="00C52414">
                  <w:pPr>
                    <w:pBdr>
                      <w:bottom w:val="single" w:sz="12" w:space="1" w:color="auto"/>
                    </w:pBdr>
                    <w:snapToGrid w:val="0"/>
                    <w:jc w:val="center"/>
                  </w:pPr>
                </w:p>
                <w:p w:rsidR="00DB624D" w:rsidRPr="00BD0BAE" w:rsidRDefault="00DB624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D148D">
              <w:trPr>
                <w:cantSplit/>
                <w:trHeight w:hRule="exact" w:val="522"/>
              </w:trPr>
              <w:tc>
                <w:tcPr>
                  <w:tcW w:w="16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/>
              </w:tc>
              <w:tc>
                <w:tcPr>
                  <w:tcW w:w="900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Pr="00BD0BAE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Вед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Pr="00BD0BAE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РзПРз</w:t>
                  </w:r>
                  <w:proofErr w:type="spellEnd"/>
                </w:p>
              </w:tc>
              <w:tc>
                <w:tcPr>
                  <w:tcW w:w="1080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Pr="00BD0BAE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ЦСР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Pr="00BD0BAE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ВР*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>
                  <w:r>
                    <w:t>на ____ год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>
                  <w:r>
                    <w:t>на ____ год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>
                  <w:r>
                    <w:t>на ____ год</w:t>
                  </w:r>
                </w:p>
              </w:tc>
            </w:tr>
            <w:tr w:rsidR="001D148D">
              <w:trPr>
                <w:cantSplit/>
                <w:trHeight w:hRule="exact" w:val="423"/>
              </w:trPr>
              <w:tc>
                <w:tcPr>
                  <w:tcW w:w="1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/>
              </w:tc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</w:pPr>
                </w:p>
              </w:tc>
            </w:tr>
            <w:tr w:rsidR="001D148D">
              <w:trPr>
                <w:cantSplit/>
                <w:trHeight w:hRule="exact" w:val="423"/>
              </w:trPr>
              <w:tc>
                <w:tcPr>
                  <w:tcW w:w="1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/>
              </w:tc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D148D" w:rsidRDefault="001D148D" w:rsidP="00C52414">
                  <w:pPr>
                    <w:snapToGrid w:val="0"/>
                    <w:jc w:val="center"/>
                  </w:pPr>
                </w:p>
              </w:tc>
            </w:tr>
          </w:tbl>
          <w:p w:rsidR="00D56D8D" w:rsidRPr="006906BD" w:rsidRDefault="00D56D8D" w:rsidP="00D56D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sz w:val="18"/>
                <w:szCs w:val="18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/>
        </w:tc>
      </w:tr>
      <w:tr w:rsidR="00D56D8D" w:rsidRPr="006906BD">
        <w:trPr>
          <w:trHeight w:val="80"/>
        </w:trPr>
        <w:tc>
          <w:tcPr>
            <w:tcW w:w="9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jc w:val="right"/>
              <w:rPr>
                <w:b/>
                <w:bCs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6906BD" w:rsidRDefault="00D56D8D" w:rsidP="00D56D8D">
            <w:pPr>
              <w:rPr>
                <w:b/>
                <w:bCs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tbl>
      <w:tblPr>
        <w:tblW w:w="9919" w:type="dxa"/>
        <w:tblInd w:w="93" w:type="dxa"/>
        <w:tblLook w:val="0000"/>
      </w:tblPr>
      <w:tblGrid>
        <w:gridCol w:w="2522"/>
        <w:gridCol w:w="805"/>
        <w:gridCol w:w="927"/>
        <w:gridCol w:w="1266"/>
        <w:gridCol w:w="805"/>
        <w:gridCol w:w="805"/>
        <w:gridCol w:w="1359"/>
        <w:gridCol w:w="1430"/>
      </w:tblGrid>
      <w:tr w:rsidR="00D56D8D" w:rsidRPr="000C6802">
        <w:trPr>
          <w:trHeight w:val="51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6D8D" w:rsidRPr="000C6802" w:rsidRDefault="001D148D" w:rsidP="00D56D8D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Руководитель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21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Главный бухгалтер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F2351">
              <w:rPr>
                <w:sz w:val="24"/>
                <w:szCs w:val="24"/>
                <w:lang w:eastAsia="ru-RU"/>
              </w:rPr>
              <w:t>печать)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Pr="00EC58F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подгруппы)</w:t>
      </w:r>
    </w:p>
    <w:p w:rsidR="001D148D" w:rsidRDefault="001D148D" w:rsidP="00D56D8D">
      <w:pPr>
        <w:ind w:firstLine="720"/>
        <w:jc w:val="right"/>
      </w:pPr>
    </w:p>
    <w:p w:rsidR="00A82E59" w:rsidRDefault="00A82E59" w:rsidP="00D56D8D">
      <w:pPr>
        <w:ind w:firstLine="720"/>
        <w:jc w:val="right"/>
      </w:pPr>
    </w:p>
    <w:p w:rsidR="001D148D" w:rsidRDefault="001D148D" w:rsidP="00D56D8D">
      <w:pPr>
        <w:ind w:firstLine="720"/>
        <w:jc w:val="right"/>
      </w:pPr>
    </w:p>
    <w:p w:rsidR="001D148D" w:rsidRDefault="001D148D" w:rsidP="00D56D8D">
      <w:pPr>
        <w:ind w:firstLine="720"/>
        <w:jc w:val="right"/>
      </w:pPr>
    </w:p>
    <w:p w:rsidR="001D148D" w:rsidRDefault="001D148D" w:rsidP="00D56D8D">
      <w:pPr>
        <w:ind w:firstLine="720"/>
        <w:jc w:val="right"/>
      </w:pPr>
    </w:p>
    <w:p w:rsidR="00BE7174" w:rsidRDefault="00BE7174" w:rsidP="007028BB"/>
    <w:p w:rsidR="005A40AB" w:rsidRDefault="005A40AB" w:rsidP="007028BB"/>
    <w:p w:rsidR="005A40AB" w:rsidRDefault="005A40AB" w:rsidP="007028BB"/>
    <w:p w:rsidR="005A40AB" w:rsidRDefault="005A40AB" w:rsidP="007028BB"/>
    <w:p w:rsidR="007028BB" w:rsidRDefault="007028BB" w:rsidP="007028BB"/>
    <w:p w:rsidR="00D56D8D" w:rsidRDefault="00D56D8D" w:rsidP="00D56D8D">
      <w:pPr>
        <w:ind w:firstLine="720"/>
        <w:jc w:val="right"/>
      </w:pPr>
      <w:r>
        <w:t>Приложение 10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Pr="00ED08E8" w:rsidRDefault="00D56D8D" w:rsidP="00D56D8D">
      <w:pPr>
        <w:ind w:firstLine="720"/>
        <w:jc w:val="center"/>
      </w:pPr>
      <w:r>
        <w:rPr>
          <w:b/>
          <w:sz w:val="24"/>
          <w:szCs w:val="24"/>
        </w:rPr>
        <w:t>Уведомление №____</w:t>
      </w:r>
    </w:p>
    <w:p w:rsidR="00D56D8D" w:rsidRDefault="00D56D8D" w:rsidP="007028BB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изменении сводных лимитов бюджетных обязательств</w:t>
      </w:r>
      <w:r w:rsidR="007028BB">
        <w:rPr>
          <w:b/>
          <w:sz w:val="24"/>
          <w:szCs w:val="24"/>
        </w:rPr>
        <w:t xml:space="preserve"> бюджета муниципального образования </w:t>
      </w:r>
      <w:r w:rsidR="005A40AB">
        <w:rPr>
          <w:b/>
          <w:sz w:val="24"/>
          <w:szCs w:val="24"/>
        </w:rPr>
        <w:t>Климковское</w:t>
      </w:r>
      <w:r w:rsidR="007028BB">
        <w:rPr>
          <w:b/>
          <w:sz w:val="24"/>
          <w:szCs w:val="24"/>
        </w:rPr>
        <w:t xml:space="preserve"> сельское поселение Белохолуницкого района </w:t>
      </w:r>
      <w:proofErr w:type="gramStart"/>
      <w:r w:rsidR="007028BB">
        <w:rPr>
          <w:b/>
          <w:sz w:val="24"/>
          <w:szCs w:val="24"/>
        </w:rPr>
        <w:t>Кировской</w:t>
      </w:r>
      <w:proofErr w:type="gramEnd"/>
      <w:r w:rsidR="007028BB">
        <w:rPr>
          <w:b/>
          <w:sz w:val="24"/>
          <w:szCs w:val="24"/>
        </w:rPr>
        <w:t xml:space="preserve"> области</w:t>
      </w:r>
      <w:r w:rsidR="001D148D">
        <w:rPr>
          <w:b/>
          <w:sz w:val="24"/>
          <w:szCs w:val="24"/>
        </w:rPr>
        <w:t>на ______ г</w:t>
      </w:r>
      <w:r w:rsidR="007028BB">
        <w:rPr>
          <w:b/>
          <w:sz w:val="24"/>
          <w:szCs w:val="24"/>
        </w:rPr>
        <w:t xml:space="preserve">од и на плановый период </w:t>
      </w:r>
      <w:r w:rsidR="007028BB">
        <w:rPr>
          <w:b/>
          <w:sz w:val="24"/>
          <w:szCs w:val="24"/>
        </w:rPr>
        <w:softHyphen/>
        <w:t>___ и ___</w:t>
      </w:r>
      <w:r w:rsidR="001D148D">
        <w:rPr>
          <w:b/>
          <w:sz w:val="24"/>
          <w:szCs w:val="24"/>
        </w:rPr>
        <w:t>годов</w:t>
      </w:r>
    </w:p>
    <w:p w:rsidR="001D148D" w:rsidRDefault="001D148D" w:rsidP="001D148D">
      <w:pPr>
        <w:jc w:val="center"/>
        <w:rPr>
          <w:b/>
          <w:sz w:val="24"/>
          <w:szCs w:val="24"/>
        </w:rPr>
      </w:pPr>
    </w:p>
    <w:p w:rsidR="007028BB" w:rsidRDefault="007028BB" w:rsidP="007028B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администрация </w:t>
      </w:r>
      <w:r w:rsidR="005A40AB">
        <w:rPr>
          <w:sz w:val="22"/>
          <w:szCs w:val="22"/>
          <w:u w:val="single"/>
        </w:rPr>
        <w:t>Климковского</w:t>
      </w:r>
      <w:r>
        <w:rPr>
          <w:sz w:val="22"/>
          <w:szCs w:val="22"/>
          <w:u w:val="single"/>
        </w:rPr>
        <w:t xml:space="preserve"> сельского поселения </w:t>
      </w:r>
      <w:proofErr w:type="spellStart"/>
      <w:r>
        <w:rPr>
          <w:sz w:val="22"/>
          <w:szCs w:val="22"/>
          <w:u w:val="single"/>
        </w:rPr>
        <w:t>Белохолуницого</w:t>
      </w:r>
      <w:proofErr w:type="spellEnd"/>
      <w:r>
        <w:rPr>
          <w:sz w:val="22"/>
          <w:szCs w:val="22"/>
          <w:u w:val="single"/>
        </w:rPr>
        <w:t xml:space="preserve"> района Кировской области</w:t>
      </w:r>
    </w:p>
    <w:p w:rsidR="00A82E59" w:rsidRDefault="00A82E59" w:rsidP="007028BB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главного распорядителя средств бюджета полностью)</w:t>
      </w:r>
    </w:p>
    <w:p w:rsidR="00A82E59" w:rsidRDefault="00A82E59" w:rsidP="00A82E59">
      <w:pPr>
        <w:ind w:firstLine="720"/>
        <w:jc w:val="center"/>
        <w:rPr>
          <w:sz w:val="24"/>
          <w:szCs w:val="24"/>
        </w:rPr>
      </w:pPr>
    </w:p>
    <w:p w:rsidR="00A82E59" w:rsidRDefault="00A82E59" w:rsidP="00A82E59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A82E59" w:rsidRDefault="00A82E59" w:rsidP="00A82E59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(решение, постановление, распоряжение и др.)</w:t>
      </w:r>
    </w:p>
    <w:p w:rsidR="00A82E59" w:rsidRDefault="00A82E59" w:rsidP="00A82E59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A82E59" w:rsidRPr="00A82E59" w:rsidRDefault="00A82E59" w:rsidP="00A82E59">
      <w:pPr>
        <w:ind w:firstLine="720"/>
        <w:rPr>
          <w:sz w:val="24"/>
          <w:szCs w:val="24"/>
        </w:rPr>
      </w:pPr>
    </w:p>
    <w:p w:rsidR="00A82E59" w:rsidRDefault="00A82E59" w:rsidP="00A82E59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на _________год</w:t>
      </w:r>
    </w:p>
    <w:p w:rsidR="00A82E59" w:rsidRDefault="00A82E59" w:rsidP="00A82E59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A82E59" w:rsidRDefault="00A82E59" w:rsidP="00A82E59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1511"/>
        <w:gridCol w:w="17"/>
        <w:gridCol w:w="2432"/>
      </w:tblGrid>
      <w:tr w:rsidR="00A82E59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 (+;-)</w:t>
            </w:r>
          </w:p>
          <w:p w:rsidR="00A82E59" w:rsidRDefault="00A82E59">
            <w:pPr>
              <w:snapToGrid w:val="0"/>
              <w:jc w:val="center"/>
            </w:pPr>
          </w:p>
          <w:p w:rsidR="00A82E59" w:rsidRDefault="00A82E59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82E59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2E59" w:rsidRDefault="00A82E59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44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</w:tr>
      <w:tr w:rsidR="00A82E59">
        <w:trPr>
          <w:cantSplit/>
          <w:trHeight w:hRule="exact" w:val="40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</w:tr>
      <w:tr w:rsidR="00A82E59">
        <w:trPr>
          <w:cantSplit/>
          <w:trHeight w:hRule="exact" w:val="359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</w:tr>
    </w:tbl>
    <w:p w:rsidR="00A82E59" w:rsidRDefault="00A82E59" w:rsidP="00A82E59">
      <w:pPr>
        <w:ind w:firstLine="720"/>
        <w:jc w:val="right"/>
      </w:pPr>
    </w:p>
    <w:p w:rsidR="00A82E59" w:rsidRDefault="00A82E59" w:rsidP="00A82E59">
      <w:pPr>
        <w:suppressAutoHyphens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A82E59" w:rsidRDefault="00A82E59" w:rsidP="00A82E59">
      <w:pPr>
        <w:ind w:firstLine="720"/>
        <w:jc w:val="right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ab/>
      </w:r>
      <w:r>
        <w:rPr>
          <w:sz w:val="24"/>
          <w:szCs w:val="24"/>
        </w:rPr>
        <w:t>(рублей)</w:t>
      </w:r>
    </w:p>
    <w:tbl>
      <w:tblPr>
        <w:tblW w:w="9585" w:type="dxa"/>
        <w:tblInd w:w="-459" w:type="dxa"/>
        <w:tblLayout w:type="fixed"/>
        <w:tblLook w:val="0000"/>
      </w:tblPr>
      <w:tblGrid>
        <w:gridCol w:w="2077"/>
        <w:gridCol w:w="1121"/>
        <w:gridCol w:w="1305"/>
        <w:gridCol w:w="1284"/>
        <w:gridCol w:w="1260"/>
        <w:gridCol w:w="1228"/>
        <w:gridCol w:w="1292"/>
        <w:gridCol w:w="18"/>
      </w:tblGrid>
      <w:tr w:rsidR="00A82E59">
        <w:trPr>
          <w:gridAfter w:val="1"/>
          <w:wAfter w:w="18" w:type="dxa"/>
          <w:cantSplit/>
          <w:trHeight w:hRule="exact" w:val="752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82E59" w:rsidRDefault="00A82E59">
            <w:pPr>
              <w:snapToGrid w:val="0"/>
              <w:jc w:val="center"/>
            </w:pPr>
          </w:p>
          <w:p w:rsidR="00A82E59" w:rsidRDefault="00A82E59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82E59">
        <w:trPr>
          <w:cantSplit/>
          <w:trHeight w:hRule="exact" w:val="255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2E59" w:rsidRDefault="00A82E59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jc w:val="both"/>
            </w:pPr>
            <w:r>
              <w:t>на____ год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A82E59">
        <w:trPr>
          <w:cantSplit/>
          <w:trHeight w:hRule="exact" w:val="399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/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</w:tr>
      <w:tr w:rsidR="00A82E59">
        <w:trPr>
          <w:cantSplit/>
          <w:trHeight w:hRule="exact" w:val="326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/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E59" w:rsidRDefault="00A82E59">
            <w:pPr>
              <w:snapToGrid w:val="0"/>
              <w:jc w:val="center"/>
            </w:pPr>
          </w:p>
        </w:tc>
      </w:tr>
    </w:tbl>
    <w:tbl>
      <w:tblPr>
        <w:tblpPr w:leftFromText="180" w:rightFromText="180" w:vertAnchor="text" w:horzAnchor="margin" w:tblpY="75"/>
        <w:tblW w:w="9919" w:type="dxa"/>
        <w:tblLook w:val="0000"/>
      </w:tblPr>
      <w:tblGrid>
        <w:gridCol w:w="2522"/>
        <w:gridCol w:w="805"/>
        <w:gridCol w:w="927"/>
        <w:gridCol w:w="1266"/>
        <w:gridCol w:w="805"/>
        <w:gridCol w:w="805"/>
        <w:gridCol w:w="1359"/>
        <w:gridCol w:w="1430"/>
      </w:tblGrid>
      <w:tr w:rsidR="00A82E59" w:rsidRPr="000C6802">
        <w:trPr>
          <w:trHeight w:val="51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Руководитель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</w:tr>
      <w:tr w:rsidR="00A82E59" w:rsidRPr="000C6802">
        <w:trPr>
          <w:trHeight w:val="21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A82E59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</w:tr>
      <w:tr w:rsidR="00A82E59" w:rsidRPr="000C6802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Главный бухгалтер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</w:tr>
      <w:tr w:rsidR="00A82E59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lang w:eastAsia="ru-RU"/>
              </w:rPr>
            </w:pPr>
          </w:p>
        </w:tc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0C6802" w:rsidRDefault="00A82E59" w:rsidP="00A82E59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A82E59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F2351">
              <w:rPr>
                <w:sz w:val="24"/>
                <w:szCs w:val="24"/>
                <w:lang w:eastAsia="ru-RU"/>
              </w:rPr>
              <w:t>печать)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E59" w:rsidRPr="007F2351" w:rsidRDefault="00A82E59" w:rsidP="00A82E59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D56D8D" w:rsidRPr="00CA2A5F" w:rsidRDefault="00D56D8D" w:rsidP="00D56D8D">
      <w:pPr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943F14" w:rsidRPr="00BE7174" w:rsidRDefault="00D56D8D" w:rsidP="00BE7174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</w:t>
      </w:r>
      <w:proofErr w:type="spellStart"/>
      <w:r>
        <w:rPr>
          <w:bCs/>
          <w:sz w:val="28"/>
          <w:szCs w:val="28"/>
        </w:rPr>
        <w:t>ВР-код</w:t>
      </w:r>
      <w:proofErr w:type="spellEnd"/>
      <w:r>
        <w:rPr>
          <w:bCs/>
          <w:sz w:val="28"/>
          <w:szCs w:val="28"/>
        </w:rPr>
        <w:t xml:space="preserve"> вида расходов классификации расходов бюджетов (группы, подгруппы)</w:t>
      </w:r>
    </w:p>
    <w:p w:rsidR="00D56D8D" w:rsidRDefault="00D56D8D" w:rsidP="00D56D8D">
      <w:pPr>
        <w:ind w:firstLine="720"/>
        <w:jc w:val="right"/>
      </w:pPr>
      <w:r>
        <w:lastRenderedPageBreak/>
        <w:t>Приложение 11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Default="00D56D8D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Бюджетная роспись </w:t>
      </w:r>
      <w:r w:rsidR="007028BB">
        <w:rPr>
          <w:b/>
          <w:sz w:val="24"/>
          <w:szCs w:val="24"/>
        </w:rPr>
        <w:t xml:space="preserve">администрации </w:t>
      </w:r>
      <w:r w:rsidR="005A40AB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</w:t>
      </w:r>
      <w:r>
        <w:rPr>
          <w:b/>
          <w:sz w:val="24"/>
          <w:szCs w:val="24"/>
        </w:rPr>
        <w:t>Белохолуницкого района Кировской области</w:t>
      </w:r>
    </w:p>
    <w:p w:rsidR="00607D38" w:rsidRPr="00607D38" w:rsidRDefault="00607D38" w:rsidP="00607D38">
      <w:pPr>
        <w:jc w:val="center"/>
        <w:rPr>
          <w:b/>
          <w:sz w:val="24"/>
          <w:szCs w:val="24"/>
        </w:rPr>
      </w:pPr>
      <w:r w:rsidRPr="00607D38">
        <w:rPr>
          <w:b/>
          <w:sz w:val="24"/>
          <w:szCs w:val="24"/>
        </w:rPr>
        <w:t xml:space="preserve">на ______ год и на плановый период </w:t>
      </w:r>
      <w:r w:rsidRPr="00607D38">
        <w:rPr>
          <w:b/>
          <w:sz w:val="24"/>
          <w:szCs w:val="24"/>
        </w:rPr>
        <w:softHyphen/>
        <w:t>_______ и _______ годов</w:t>
      </w: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</w:p>
    <w:p w:rsidR="00D56D8D" w:rsidRDefault="00D56D8D" w:rsidP="00D56D8D">
      <w:pPr>
        <w:jc w:val="center"/>
        <w:rPr>
          <w:sz w:val="24"/>
          <w:szCs w:val="24"/>
        </w:rPr>
      </w:pPr>
    </w:p>
    <w:p w:rsidR="00D56D8D" w:rsidRDefault="00D56D8D" w:rsidP="00D56D8D">
      <w:pPr>
        <w:ind w:left="720"/>
        <w:jc w:val="center"/>
        <w:rPr>
          <w:sz w:val="24"/>
          <w:szCs w:val="24"/>
        </w:rPr>
      </w:pPr>
      <w:r w:rsidRPr="00A20732">
        <w:rPr>
          <w:sz w:val="24"/>
          <w:szCs w:val="24"/>
        </w:rPr>
        <w:t>I.</w:t>
      </w:r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 xml:space="preserve">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607D38" w:rsidRDefault="00607D38" w:rsidP="00607D38">
      <w:pPr>
        <w:pStyle w:val="510"/>
        <w:shd w:val="clear" w:color="auto" w:fill="auto"/>
        <w:spacing w:before="0" w:after="0" w:line="240" w:lineRule="auto"/>
        <w:ind w:left="902" w:firstLine="0"/>
        <w:rPr>
          <w:rStyle w:val="51"/>
          <w:color w:val="000000"/>
        </w:rPr>
      </w:pPr>
    </w:p>
    <w:p w:rsidR="00607D38" w:rsidRDefault="00607D38" w:rsidP="00607D38">
      <w:pPr>
        <w:pStyle w:val="510"/>
        <w:shd w:val="clear" w:color="auto" w:fill="auto"/>
        <w:spacing w:before="0" w:after="0" w:line="240" w:lineRule="auto"/>
        <w:ind w:left="902" w:firstLine="0"/>
        <w:rPr>
          <w:rStyle w:val="51"/>
          <w:color w:val="000000"/>
        </w:rPr>
      </w:pPr>
      <w:r>
        <w:rPr>
          <w:rStyle w:val="51"/>
          <w:color w:val="000000"/>
        </w:rPr>
        <w:t>на _________год</w:t>
      </w:r>
    </w:p>
    <w:p w:rsidR="00D56D8D" w:rsidRPr="00607D38" w:rsidRDefault="00607D38" w:rsidP="00607D38">
      <w:pPr>
        <w:pStyle w:val="510"/>
        <w:shd w:val="clear" w:color="auto" w:fill="auto"/>
        <w:spacing w:before="0" w:after="185" w:line="274" w:lineRule="exact"/>
        <w:ind w:left="900" w:firstLine="0"/>
        <w:rPr>
          <w:b w:val="0"/>
          <w:sz w:val="20"/>
          <w:szCs w:val="20"/>
        </w:rPr>
      </w:pPr>
      <w:r w:rsidRPr="00607D38">
        <w:rPr>
          <w:b w:val="0"/>
        </w:rPr>
        <w:t>(текущий год)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(рублей)</w:t>
      </w:r>
    </w:p>
    <w:tbl>
      <w:tblPr>
        <w:tblW w:w="10054" w:type="dxa"/>
        <w:tblInd w:w="-459" w:type="dxa"/>
        <w:tblLayout w:type="fixed"/>
        <w:tblLook w:val="0000"/>
      </w:tblPr>
      <w:tblGrid>
        <w:gridCol w:w="2007"/>
        <w:gridCol w:w="360"/>
        <w:gridCol w:w="705"/>
        <w:gridCol w:w="1105"/>
        <w:gridCol w:w="1156"/>
        <w:gridCol w:w="1354"/>
        <w:gridCol w:w="1532"/>
        <w:gridCol w:w="12"/>
        <w:gridCol w:w="19"/>
        <w:gridCol w:w="1792"/>
        <w:gridCol w:w="12"/>
      </w:tblGrid>
      <w:tr w:rsidR="00D56D8D">
        <w:trPr>
          <w:gridAfter w:val="1"/>
          <w:wAfter w:w="12" w:type="dxa"/>
          <w:cantSplit/>
          <w:trHeight w:hRule="exact" w:val="713"/>
        </w:trPr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56D8D" w:rsidRDefault="00D56D8D" w:rsidP="00D56D8D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D56D8D" w:rsidRDefault="00D56D8D" w:rsidP="00D56D8D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D56D8D" w:rsidRDefault="00D56D8D" w:rsidP="00D56D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EE07E3" w:rsidP="00D56D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EE07E3" w:rsidP="00D56D8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r w:rsidR="00D56D8D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56D8D" w:rsidRPr="000521E1" w:rsidRDefault="00D56D8D" w:rsidP="00D56D8D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823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D56D8D" w:rsidRPr="00BD0BAE" w:rsidRDefault="00D56D8D" w:rsidP="00D56D8D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D56D8D">
        <w:trPr>
          <w:cantSplit/>
          <w:trHeight w:hRule="exact" w:val="671"/>
        </w:trPr>
        <w:tc>
          <w:tcPr>
            <w:tcW w:w="20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56D8D" w:rsidRDefault="00D56D8D" w:rsidP="00D56D8D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56D8D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6D8D" w:rsidRDefault="00D56D8D" w:rsidP="00D56D8D"/>
        </w:tc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0521E1" w:rsidRDefault="00D56D8D" w:rsidP="00D56D8D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8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</w:pPr>
          </w:p>
        </w:tc>
      </w:tr>
      <w:tr w:rsidR="00D56D8D">
        <w:trPr>
          <w:gridAfter w:val="1"/>
          <w:wAfter w:w="12" w:type="dxa"/>
          <w:trHeight w:val="331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56D8D" w:rsidRPr="000521E1" w:rsidRDefault="00D56D8D" w:rsidP="00D56D8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</w:tr>
      <w:tr w:rsidR="00D56D8D">
        <w:trPr>
          <w:gridAfter w:val="1"/>
          <w:wAfter w:w="12" w:type="dxa"/>
          <w:trHeight w:val="331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</w:tr>
      <w:tr w:rsidR="00607D38">
        <w:trPr>
          <w:gridAfter w:val="1"/>
          <w:wAfter w:w="12" w:type="dxa"/>
          <w:trHeight w:val="331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07D38" w:rsidRPr="00BD0BAE" w:rsidRDefault="00607D38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D38" w:rsidRPr="00BD0BAE" w:rsidRDefault="00607D38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D38" w:rsidRPr="00BD0BAE" w:rsidRDefault="00607D38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7D38" w:rsidRPr="00BD0BAE" w:rsidRDefault="00607D38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07D38" w:rsidRPr="00BD0BAE" w:rsidRDefault="00607D38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38" w:rsidRPr="00BD0BAE" w:rsidRDefault="00607D38" w:rsidP="00D56D8D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607D38" w:rsidRPr="00607D38" w:rsidRDefault="00607D38" w:rsidP="00607D38">
      <w:pPr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на плановый период ________ и ________ годов</w:t>
      </w:r>
    </w:p>
    <w:p w:rsidR="00607D38" w:rsidRDefault="00607D38" w:rsidP="00D56D8D">
      <w:pPr>
        <w:ind w:firstLine="720"/>
        <w:jc w:val="right"/>
      </w:pPr>
    </w:p>
    <w:p w:rsidR="00607D38" w:rsidRPr="00943F14" w:rsidRDefault="00943F14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367"/>
        <w:gridCol w:w="350"/>
        <w:gridCol w:w="705"/>
        <w:gridCol w:w="925"/>
        <w:gridCol w:w="1156"/>
        <w:gridCol w:w="1004"/>
        <w:gridCol w:w="1532"/>
        <w:gridCol w:w="12"/>
        <w:gridCol w:w="19"/>
        <w:gridCol w:w="956"/>
        <w:gridCol w:w="1081"/>
      </w:tblGrid>
      <w:tr w:rsidR="00C52414">
        <w:trPr>
          <w:cantSplit/>
          <w:trHeight w:hRule="exact" w:val="713"/>
        </w:trPr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52414" w:rsidRDefault="00C52414" w:rsidP="00105E50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C52414" w:rsidRDefault="00C52414" w:rsidP="00105E50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C52414" w:rsidRDefault="00C52414" w:rsidP="00105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52414" w:rsidRPr="000521E1" w:rsidRDefault="00C52414" w:rsidP="00105E50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206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C52414" w:rsidRPr="00BD0BAE" w:rsidRDefault="00C52414" w:rsidP="00105E50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C52414">
        <w:trPr>
          <w:cantSplit/>
          <w:trHeight w:hRule="exact" w:val="255"/>
        </w:trPr>
        <w:tc>
          <w:tcPr>
            <w:tcW w:w="2367" w:type="dxa"/>
            <w:vMerge/>
            <w:tcBorders>
              <w:left w:val="single" w:sz="4" w:space="0" w:color="000000"/>
            </w:tcBorders>
          </w:tcPr>
          <w:p w:rsidR="00C52414" w:rsidRDefault="00C52414" w:rsidP="00105E50"/>
        </w:tc>
        <w:tc>
          <w:tcPr>
            <w:tcW w:w="350" w:type="dxa"/>
            <w:vMerge/>
            <w:tcBorders>
              <w:left w:val="nil"/>
              <w:right w:val="single" w:sz="4" w:space="0" w:color="000000"/>
            </w:tcBorders>
          </w:tcPr>
          <w:p w:rsidR="00C52414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2414" w:rsidRDefault="00C52414" w:rsidP="00105E50"/>
        </w:tc>
        <w:tc>
          <w:tcPr>
            <w:tcW w:w="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2414" w:rsidRPr="000521E1" w:rsidRDefault="00C52414" w:rsidP="00105E50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</w:pPr>
          </w:p>
        </w:tc>
      </w:tr>
      <w:tr w:rsidR="00C52414">
        <w:trPr>
          <w:cantSplit/>
          <w:trHeight w:hRule="exact" w:val="698"/>
        </w:trPr>
        <w:tc>
          <w:tcPr>
            <w:tcW w:w="23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52414" w:rsidRDefault="00C52414" w:rsidP="00105E50"/>
        </w:tc>
        <w:tc>
          <w:tcPr>
            <w:tcW w:w="35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C52414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4" w:rsidRDefault="00C52414" w:rsidP="00105E50"/>
        </w:tc>
        <w:tc>
          <w:tcPr>
            <w:tcW w:w="9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0521E1" w:rsidRDefault="00C52414" w:rsidP="00105E5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4" w:rsidRDefault="00C52414">
            <w:pPr>
              <w:jc w:val="both"/>
            </w:pPr>
            <w:r>
              <w:t>на ____ год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4" w:rsidRDefault="00C52414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C52414">
        <w:trPr>
          <w:trHeight w:val="33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52414" w:rsidRPr="000521E1" w:rsidRDefault="00C52414" w:rsidP="00105E5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</w:tr>
      <w:tr w:rsidR="00C52414">
        <w:trPr>
          <w:trHeight w:val="33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Pr="00BD0BAE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943F14" w:rsidRDefault="00943F14" w:rsidP="00D56D8D">
      <w:pPr>
        <w:ind w:left="720"/>
        <w:jc w:val="center"/>
        <w:rPr>
          <w:sz w:val="24"/>
          <w:szCs w:val="24"/>
        </w:rPr>
      </w:pPr>
    </w:p>
    <w:p w:rsidR="00943F14" w:rsidRDefault="00943F14" w:rsidP="00D56D8D">
      <w:pPr>
        <w:ind w:left="720"/>
        <w:jc w:val="center"/>
        <w:rPr>
          <w:sz w:val="24"/>
          <w:szCs w:val="24"/>
        </w:rPr>
      </w:pPr>
    </w:p>
    <w:p w:rsidR="00C52414" w:rsidRDefault="00C52414" w:rsidP="00D56D8D">
      <w:pPr>
        <w:ind w:left="720"/>
        <w:jc w:val="center"/>
        <w:rPr>
          <w:sz w:val="24"/>
          <w:szCs w:val="24"/>
        </w:rPr>
      </w:pPr>
    </w:p>
    <w:p w:rsidR="00943F14" w:rsidRDefault="00943F14" w:rsidP="00D56D8D">
      <w:pPr>
        <w:ind w:left="720"/>
        <w:jc w:val="center"/>
        <w:rPr>
          <w:sz w:val="24"/>
          <w:szCs w:val="24"/>
        </w:rPr>
      </w:pPr>
    </w:p>
    <w:p w:rsidR="00D56D8D" w:rsidRDefault="00D56D8D" w:rsidP="00D56D8D">
      <w:pPr>
        <w:ind w:left="72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. </w:t>
      </w:r>
      <w:r w:rsidRPr="00FB0A8E">
        <w:rPr>
          <w:sz w:val="24"/>
          <w:szCs w:val="24"/>
        </w:rPr>
        <w:t xml:space="preserve"> Бюджетные ассигнования по источникам </w:t>
      </w:r>
      <w:r w:rsidR="007028BB">
        <w:rPr>
          <w:sz w:val="24"/>
          <w:szCs w:val="24"/>
        </w:rPr>
        <w:t xml:space="preserve">финансирования дефицита бюджета </w:t>
      </w:r>
      <w:r w:rsidRPr="00FB0A8E">
        <w:rPr>
          <w:sz w:val="24"/>
          <w:szCs w:val="24"/>
        </w:rPr>
        <w:t>(кроме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C52414" w:rsidRDefault="00C52414" w:rsidP="00607D38">
      <w:pPr>
        <w:ind w:left="1080"/>
        <w:jc w:val="center"/>
        <w:rPr>
          <w:b/>
          <w:sz w:val="24"/>
          <w:szCs w:val="24"/>
        </w:rPr>
      </w:pPr>
    </w:p>
    <w:p w:rsidR="00607D38" w:rsidRPr="00607D38" w:rsidRDefault="00607D38" w:rsidP="00607D38">
      <w:pPr>
        <w:ind w:left="1080"/>
        <w:jc w:val="center"/>
        <w:rPr>
          <w:b/>
          <w:sz w:val="24"/>
          <w:szCs w:val="24"/>
        </w:rPr>
      </w:pPr>
      <w:r w:rsidRPr="00607D38">
        <w:rPr>
          <w:b/>
          <w:sz w:val="24"/>
          <w:szCs w:val="24"/>
        </w:rPr>
        <w:t>на _________год</w:t>
      </w:r>
    </w:p>
    <w:p w:rsidR="00607D38" w:rsidRPr="00607D38" w:rsidRDefault="00607D38" w:rsidP="00607D38">
      <w:pPr>
        <w:ind w:left="1080"/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(текущий год)</w:t>
      </w:r>
    </w:p>
    <w:p w:rsidR="00607D38" w:rsidRDefault="00607D38" w:rsidP="00D56D8D">
      <w:pPr>
        <w:ind w:left="720"/>
        <w:jc w:val="center"/>
        <w:rPr>
          <w:sz w:val="24"/>
          <w:szCs w:val="24"/>
        </w:rPr>
      </w:pPr>
    </w:p>
    <w:p w:rsidR="00D56D8D" w:rsidRDefault="00D56D8D" w:rsidP="00D56D8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(рублей)</w:t>
      </w:r>
    </w:p>
    <w:tbl>
      <w:tblPr>
        <w:tblW w:w="10246" w:type="dxa"/>
        <w:tblInd w:w="-459" w:type="dxa"/>
        <w:tblLayout w:type="fixed"/>
        <w:tblLook w:val="0000"/>
      </w:tblPr>
      <w:tblGrid>
        <w:gridCol w:w="3447"/>
        <w:gridCol w:w="4500"/>
        <w:gridCol w:w="2299"/>
      </w:tblGrid>
      <w:tr w:rsidR="00D56D8D">
        <w:trPr>
          <w:cantSplit/>
          <w:trHeight w:hRule="exact" w:val="148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D56D8D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56D8D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56D8D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56D8D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56D8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Pr="00607D38" w:rsidRDefault="00607D38" w:rsidP="00607D38">
      <w:pPr>
        <w:jc w:val="center"/>
        <w:rPr>
          <w:sz w:val="24"/>
          <w:szCs w:val="24"/>
        </w:rPr>
      </w:pPr>
      <w:r w:rsidRPr="00607D38">
        <w:rPr>
          <w:sz w:val="24"/>
          <w:szCs w:val="24"/>
        </w:rPr>
        <w:t>на плановый период ________ и ________ годов</w:t>
      </w:r>
    </w:p>
    <w:p w:rsidR="00607D38" w:rsidRPr="00943F14" w:rsidRDefault="00943F14" w:rsidP="00943F1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287" w:type="dxa"/>
        <w:tblInd w:w="-459" w:type="dxa"/>
        <w:tblLayout w:type="fixed"/>
        <w:tblLook w:val="0000"/>
      </w:tblPr>
      <w:tblGrid>
        <w:gridCol w:w="3447"/>
        <w:gridCol w:w="4320"/>
        <w:gridCol w:w="1260"/>
        <w:gridCol w:w="1260"/>
      </w:tblGrid>
      <w:tr w:rsidR="00C52414">
        <w:trPr>
          <w:cantSplit/>
          <w:trHeight w:hRule="exact" w:val="1125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52414" w:rsidRDefault="00C52414" w:rsidP="00105E5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C52414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C52414" w:rsidRPr="00BD0BAE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52414">
        <w:trPr>
          <w:cantSplit/>
          <w:trHeight w:hRule="exact" w:val="360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52414" w:rsidRPr="00E3166F" w:rsidRDefault="00C52414" w:rsidP="00105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2414" w:rsidRDefault="00C52414">
            <w:pPr>
              <w:jc w:val="both"/>
            </w:pPr>
            <w:r>
              <w:t>на ____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414" w:rsidRDefault="00C52414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C52414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52414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Default="00C52414" w:rsidP="00C52414">
            <w:pPr>
              <w:snapToGrid w:val="0"/>
              <w:ind w:left="-288" w:firstLine="288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2414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2414" w:rsidRDefault="00C52414" w:rsidP="00105E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414" w:rsidRDefault="00C52414" w:rsidP="00105E5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D56D8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</w:t>
      </w:r>
      <w:r w:rsidR="00C52414">
        <w:rPr>
          <w:bCs/>
          <w:sz w:val="28"/>
          <w:szCs w:val="28"/>
        </w:rPr>
        <w:t>)</w:t>
      </w:r>
    </w:p>
    <w:p w:rsidR="00D56D8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943F14" w:rsidRDefault="00943F14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C52414" w:rsidRDefault="00C52414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C52414" w:rsidRDefault="00C52414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607D38" w:rsidRPr="00AA27BD" w:rsidRDefault="00607D38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D56D8D" w:rsidRPr="00B85D89" w:rsidRDefault="00D56D8D" w:rsidP="00D56D8D">
      <w:pPr>
        <w:ind w:firstLine="720"/>
        <w:jc w:val="right"/>
      </w:pPr>
      <w:r>
        <w:lastRenderedPageBreak/>
        <w:t>Приложение 12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943F14" w:rsidRDefault="00943F14" w:rsidP="00943F1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943F14" w:rsidRDefault="00943F14" w:rsidP="00943F14">
      <w:pPr>
        <w:ind w:firstLine="720"/>
        <w:jc w:val="right"/>
        <w:rPr>
          <w:sz w:val="24"/>
          <w:szCs w:val="24"/>
        </w:rPr>
      </w:pPr>
    </w:p>
    <w:p w:rsidR="00943F14" w:rsidRDefault="00943F14" w:rsidP="00943F1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943F14" w:rsidRDefault="00943F14" w:rsidP="00943F1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в бюджетную роспись </w:t>
      </w:r>
    </w:p>
    <w:p w:rsidR="00D56D8D" w:rsidRDefault="007028BB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r w:rsidR="005A40AB">
        <w:rPr>
          <w:b/>
          <w:sz w:val="24"/>
          <w:szCs w:val="24"/>
        </w:rPr>
        <w:t>Климковского</w:t>
      </w:r>
      <w:r>
        <w:rPr>
          <w:b/>
          <w:sz w:val="24"/>
          <w:szCs w:val="24"/>
        </w:rPr>
        <w:t xml:space="preserve"> сельского поселения Белохолуницкого района Кировской области </w:t>
      </w:r>
      <w:r w:rsidR="00D56D8D">
        <w:rPr>
          <w:b/>
          <w:sz w:val="24"/>
          <w:szCs w:val="24"/>
        </w:rPr>
        <w:t>на очередной финансовый год №__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D56D8D" w:rsidRDefault="00D56D8D" w:rsidP="00D56D8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left="7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 xml:space="preserve">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943F14" w:rsidRDefault="00943F14" w:rsidP="00943F14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</w:p>
    <w:p w:rsidR="00943F14" w:rsidRPr="00943F14" w:rsidRDefault="00943F14" w:rsidP="00943F14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943F14">
        <w:rPr>
          <w:b/>
          <w:sz w:val="24"/>
          <w:szCs w:val="24"/>
          <w:lang w:eastAsia="ru-RU"/>
        </w:rPr>
        <w:t>на _________год</w:t>
      </w:r>
    </w:p>
    <w:p w:rsidR="00943F14" w:rsidRPr="00943F14" w:rsidRDefault="00943F14" w:rsidP="00943F14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D56D8D" w:rsidRPr="00FB0A8E" w:rsidRDefault="00D56D8D" w:rsidP="00D56D8D">
      <w:pPr>
        <w:ind w:left="1440"/>
        <w:rPr>
          <w:sz w:val="24"/>
          <w:szCs w:val="24"/>
        </w:rPr>
      </w:pPr>
      <w:r w:rsidRPr="00FB0A8E">
        <w:rPr>
          <w:sz w:val="24"/>
          <w:szCs w:val="24"/>
        </w:rPr>
        <w:t>(рублей)</w:t>
      </w:r>
    </w:p>
    <w:tbl>
      <w:tblPr>
        <w:tblW w:w="10315" w:type="dxa"/>
        <w:tblInd w:w="-459" w:type="dxa"/>
        <w:tblLayout w:type="fixed"/>
        <w:tblLook w:val="0000"/>
      </w:tblPr>
      <w:tblGrid>
        <w:gridCol w:w="2353"/>
        <w:gridCol w:w="360"/>
        <w:gridCol w:w="704"/>
        <w:gridCol w:w="1290"/>
        <w:gridCol w:w="1159"/>
        <w:gridCol w:w="1001"/>
        <w:gridCol w:w="1620"/>
        <w:gridCol w:w="1797"/>
        <w:gridCol w:w="31"/>
      </w:tblGrid>
      <w:tr w:rsidR="00D56D8D">
        <w:trPr>
          <w:cantSplit/>
          <w:trHeight w:hRule="exact" w:val="563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56D8D" w:rsidRDefault="00D56D8D" w:rsidP="00D56D8D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D56D8D" w:rsidRDefault="00D56D8D" w:rsidP="00D56D8D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D56D8D" w:rsidRDefault="00D56D8D" w:rsidP="00D56D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EE07E3" w:rsidP="00D56D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EE07E3" w:rsidP="00D56D8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r w:rsidR="00D56D8D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56D8D" w:rsidRPr="000521E1" w:rsidRDefault="00D56D8D" w:rsidP="00D56D8D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  <w:p w:rsidR="00D56D8D" w:rsidRPr="00BD0BAE" w:rsidRDefault="00D56D8D" w:rsidP="00D56D8D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D56D8D">
        <w:trPr>
          <w:cantSplit/>
          <w:trHeight w:hRule="exact" w:val="671"/>
        </w:trPr>
        <w:tc>
          <w:tcPr>
            <w:tcW w:w="23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56D8D" w:rsidRDefault="00D56D8D" w:rsidP="00D56D8D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56D8D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6D8D" w:rsidRDefault="00D56D8D" w:rsidP="00D56D8D"/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0521E1" w:rsidRDefault="00D56D8D" w:rsidP="00D56D8D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</w:pPr>
          </w:p>
        </w:tc>
      </w:tr>
      <w:tr w:rsidR="00D56D8D">
        <w:trPr>
          <w:gridAfter w:val="1"/>
          <w:wAfter w:w="31" w:type="dxa"/>
          <w:trHeight w:val="331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56D8D" w:rsidRPr="000521E1" w:rsidRDefault="00D56D8D" w:rsidP="00D56D8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Pr="00943F14" w:rsidRDefault="00943F14" w:rsidP="00943F1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43F14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943F14" w:rsidRPr="00943F14" w:rsidRDefault="00943F14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038" w:type="dxa"/>
        <w:tblInd w:w="-459" w:type="dxa"/>
        <w:tblLayout w:type="fixed"/>
        <w:tblLook w:val="0000"/>
      </w:tblPr>
      <w:tblGrid>
        <w:gridCol w:w="2353"/>
        <w:gridCol w:w="360"/>
        <w:gridCol w:w="704"/>
        <w:gridCol w:w="930"/>
        <w:gridCol w:w="1080"/>
        <w:gridCol w:w="1001"/>
        <w:gridCol w:w="1519"/>
        <w:gridCol w:w="1039"/>
        <w:gridCol w:w="19"/>
        <w:gridCol w:w="1002"/>
        <w:gridCol w:w="31"/>
      </w:tblGrid>
      <w:tr w:rsidR="00943F14">
        <w:trPr>
          <w:cantSplit/>
          <w:trHeight w:hRule="exact" w:val="563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43F14" w:rsidRDefault="00943F14" w:rsidP="00C52414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943F14" w:rsidRDefault="00943F14" w:rsidP="00C52414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943F14" w:rsidRDefault="00943F14" w:rsidP="00C52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43F14" w:rsidRPr="000521E1" w:rsidRDefault="00943F14" w:rsidP="00C52414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209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  <w:p w:rsidR="00943F14" w:rsidRPr="00BD0BAE" w:rsidRDefault="00943F14" w:rsidP="00C52414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943F14">
        <w:trPr>
          <w:cantSplit/>
          <w:trHeight w:hRule="exact" w:val="210"/>
        </w:trPr>
        <w:tc>
          <w:tcPr>
            <w:tcW w:w="2353" w:type="dxa"/>
            <w:vMerge/>
            <w:tcBorders>
              <w:left w:val="single" w:sz="4" w:space="0" w:color="000000"/>
            </w:tcBorders>
          </w:tcPr>
          <w:p w:rsidR="00943F14" w:rsidRDefault="00943F14" w:rsidP="00C52414"/>
        </w:tc>
        <w:tc>
          <w:tcPr>
            <w:tcW w:w="360" w:type="dxa"/>
            <w:vMerge/>
            <w:tcBorders>
              <w:left w:val="nil"/>
              <w:right w:val="single" w:sz="4" w:space="0" w:color="000000"/>
            </w:tcBorders>
          </w:tcPr>
          <w:p w:rsidR="00943F14" w:rsidRDefault="00943F14" w:rsidP="00C524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3F14" w:rsidRDefault="00943F14" w:rsidP="00C52414"/>
        </w:tc>
        <w:tc>
          <w:tcPr>
            <w:tcW w:w="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943F14" w:rsidRPr="000521E1" w:rsidRDefault="00943F14" w:rsidP="00C52414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0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</w:pPr>
          </w:p>
        </w:tc>
      </w:tr>
      <w:tr w:rsidR="00943F14">
        <w:trPr>
          <w:cantSplit/>
          <w:trHeight w:hRule="exact" w:val="465"/>
        </w:trPr>
        <w:tc>
          <w:tcPr>
            <w:tcW w:w="23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43F14" w:rsidRDefault="00943F14" w:rsidP="00C52414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943F14" w:rsidRDefault="00943F14" w:rsidP="00C524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14" w:rsidRDefault="00943F14" w:rsidP="00C52414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F14" w:rsidRPr="000521E1" w:rsidRDefault="00943F14" w:rsidP="00C5241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14" w:rsidRDefault="00943F14">
            <w:pPr>
              <w:jc w:val="both"/>
            </w:pPr>
            <w:r>
              <w:t>на ____ год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14" w:rsidRDefault="00943F14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943F14">
        <w:trPr>
          <w:gridAfter w:val="1"/>
          <w:wAfter w:w="31" w:type="dxa"/>
          <w:trHeight w:val="331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43F14" w:rsidRPr="000521E1" w:rsidRDefault="00943F14" w:rsidP="00C5241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F14" w:rsidRPr="00BD0BAE" w:rsidRDefault="00943F14" w:rsidP="00C524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F14" w:rsidRPr="00BD0BAE" w:rsidRDefault="00943F14" w:rsidP="00C52414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jc w:val="center"/>
        <w:rPr>
          <w:sz w:val="24"/>
          <w:szCs w:val="24"/>
        </w:rPr>
      </w:pPr>
    </w:p>
    <w:p w:rsidR="00C52414" w:rsidRDefault="00C52414" w:rsidP="00D56D8D">
      <w:pPr>
        <w:jc w:val="center"/>
        <w:rPr>
          <w:sz w:val="24"/>
          <w:szCs w:val="24"/>
        </w:rPr>
      </w:pPr>
    </w:p>
    <w:p w:rsidR="007028BB" w:rsidRDefault="007028BB" w:rsidP="00D56D8D">
      <w:pPr>
        <w:jc w:val="center"/>
        <w:rPr>
          <w:sz w:val="24"/>
          <w:szCs w:val="24"/>
        </w:rPr>
      </w:pPr>
    </w:p>
    <w:p w:rsidR="00C52414" w:rsidRDefault="00C52414" w:rsidP="00D56D8D">
      <w:pPr>
        <w:jc w:val="center"/>
        <w:rPr>
          <w:sz w:val="24"/>
          <w:szCs w:val="24"/>
        </w:rPr>
      </w:pPr>
    </w:p>
    <w:p w:rsidR="00D56D8D" w:rsidRDefault="00D56D8D" w:rsidP="00D56D8D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Бюдж</w:t>
      </w:r>
      <w:r w:rsidRPr="00FB0A8E">
        <w:rPr>
          <w:sz w:val="24"/>
          <w:szCs w:val="24"/>
        </w:rPr>
        <w:t xml:space="preserve">етные ассигнования по источникам </w:t>
      </w:r>
      <w:r w:rsidR="007028BB">
        <w:rPr>
          <w:sz w:val="24"/>
          <w:szCs w:val="24"/>
        </w:rPr>
        <w:t>финансирования дефицита бюджета</w:t>
      </w:r>
      <w:r w:rsidRPr="00FB0A8E">
        <w:rPr>
          <w:sz w:val="24"/>
          <w:szCs w:val="24"/>
        </w:rPr>
        <w:t xml:space="preserve">  (кроме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943F14" w:rsidRDefault="00943F14" w:rsidP="00D56D8D">
      <w:pPr>
        <w:jc w:val="center"/>
        <w:rPr>
          <w:sz w:val="24"/>
          <w:szCs w:val="24"/>
        </w:rPr>
      </w:pPr>
    </w:p>
    <w:p w:rsidR="00943F14" w:rsidRPr="00943F14" w:rsidRDefault="00943F14" w:rsidP="00943F14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943F14">
        <w:rPr>
          <w:b/>
          <w:sz w:val="24"/>
          <w:szCs w:val="24"/>
          <w:lang w:eastAsia="ru-RU"/>
        </w:rPr>
        <w:t>на _________год</w:t>
      </w:r>
    </w:p>
    <w:p w:rsidR="00943F14" w:rsidRPr="00943F14" w:rsidRDefault="00943F14" w:rsidP="00943F14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D56D8D" w:rsidRPr="007C0575" w:rsidRDefault="00D56D8D" w:rsidP="00D56D8D">
      <w:pPr>
        <w:tabs>
          <w:tab w:val="left" w:pos="7965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 xml:space="preserve">     (рублей)</w:t>
      </w:r>
    </w:p>
    <w:tbl>
      <w:tblPr>
        <w:tblW w:w="10246" w:type="dxa"/>
        <w:tblInd w:w="-459" w:type="dxa"/>
        <w:tblLayout w:type="fixed"/>
        <w:tblLook w:val="0000"/>
      </w:tblPr>
      <w:tblGrid>
        <w:gridCol w:w="3447"/>
        <w:gridCol w:w="4500"/>
        <w:gridCol w:w="2299"/>
      </w:tblGrid>
      <w:tr w:rsidR="00D56D8D">
        <w:trPr>
          <w:cantSplit/>
          <w:trHeight w:hRule="exact" w:val="1422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D56D8D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D56D8D" w:rsidRPr="00BD0BAE" w:rsidRDefault="00D56D8D" w:rsidP="00D56D8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</w:tr>
      <w:tr w:rsidR="00D56D8D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56D8D" w:rsidRDefault="00D56D8D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943F14" w:rsidRDefault="00943F14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943F14" w:rsidRDefault="00943F14" w:rsidP="00943F1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43F14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943F14" w:rsidRPr="00943F14" w:rsidRDefault="00943F14" w:rsidP="00943F1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3447"/>
        <w:gridCol w:w="4140"/>
        <w:gridCol w:w="1260"/>
        <w:gridCol w:w="1260"/>
      </w:tblGrid>
      <w:tr w:rsidR="00943F14">
        <w:trPr>
          <w:cantSplit/>
          <w:trHeight w:hRule="exact" w:val="870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43F14" w:rsidRDefault="00943F14" w:rsidP="00C52414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943F14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43F14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943F14" w:rsidRPr="00BD0BAE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</w:tr>
      <w:tr w:rsidR="00943F14">
        <w:trPr>
          <w:cantSplit/>
          <w:trHeight w:hRule="exact" w:val="555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43F14" w:rsidRPr="00E3166F" w:rsidRDefault="00943F14" w:rsidP="00C52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43F14" w:rsidRDefault="00943F14" w:rsidP="00C524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3F14" w:rsidRDefault="00943F14">
            <w:pPr>
              <w:jc w:val="both"/>
            </w:pPr>
            <w:r>
              <w:t>на ____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43F14" w:rsidRDefault="00943F14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943F14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43F14" w:rsidRDefault="00943F14" w:rsidP="00C5241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auto"/>
            </w:tcBorders>
          </w:tcPr>
          <w:p w:rsidR="00943F14" w:rsidRDefault="00943F14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F14" w:rsidRDefault="00943F14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F14" w:rsidRDefault="00943F14" w:rsidP="00C5241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943F14" w:rsidRPr="00943F14" w:rsidRDefault="00943F14" w:rsidP="00943F14">
      <w:pPr>
        <w:suppressAutoHyphens w:val="0"/>
        <w:jc w:val="center"/>
        <w:rPr>
          <w:b/>
          <w:sz w:val="24"/>
          <w:szCs w:val="24"/>
          <w:lang w:eastAsia="ru-RU"/>
        </w:rPr>
      </w:pPr>
    </w:p>
    <w:p w:rsidR="00D56D8D" w:rsidRPr="008307BB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подгруппы)</w:t>
      </w:r>
    </w:p>
    <w:p w:rsidR="00D56D8D" w:rsidRDefault="00D56D8D" w:rsidP="00D56D8D">
      <w:pPr>
        <w:ind w:firstLine="720"/>
        <w:jc w:val="both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943F14" w:rsidRDefault="00943F14" w:rsidP="00D56D8D">
      <w:pPr>
        <w:ind w:firstLine="720"/>
        <w:jc w:val="right"/>
      </w:pPr>
    </w:p>
    <w:p w:rsidR="00C52414" w:rsidRDefault="00C52414" w:rsidP="00D56D8D">
      <w:pPr>
        <w:ind w:firstLine="720"/>
        <w:jc w:val="right"/>
      </w:pPr>
    </w:p>
    <w:p w:rsidR="007028BB" w:rsidRDefault="007028BB" w:rsidP="00D56D8D">
      <w:pPr>
        <w:ind w:firstLine="720"/>
        <w:jc w:val="right"/>
      </w:pPr>
    </w:p>
    <w:p w:rsidR="005A40AB" w:rsidRDefault="005A40AB" w:rsidP="00D56D8D">
      <w:pPr>
        <w:ind w:firstLine="720"/>
        <w:jc w:val="right"/>
      </w:pPr>
    </w:p>
    <w:p w:rsidR="005A40AB" w:rsidRDefault="005A40AB" w:rsidP="00D56D8D">
      <w:pPr>
        <w:ind w:firstLine="720"/>
        <w:jc w:val="right"/>
      </w:pPr>
    </w:p>
    <w:p w:rsidR="00C52414" w:rsidRDefault="00C52414" w:rsidP="00D56D8D">
      <w:pPr>
        <w:ind w:firstLine="720"/>
        <w:jc w:val="right"/>
      </w:pPr>
    </w:p>
    <w:p w:rsidR="00C52414" w:rsidRDefault="00C52414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lastRenderedPageBreak/>
        <w:t>Приложение 13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Pr="000C6802" w:rsidRDefault="00D56D8D" w:rsidP="00D56D8D">
      <w:pPr>
        <w:jc w:val="both"/>
        <w:rPr>
          <w:sz w:val="18"/>
          <w:szCs w:val="18"/>
        </w:rPr>
      </w:pPr>
    </w:p>
    <w:p w:rsidR="00D56D8D" w:rsidRPr="000C6802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 w:rsidRPr="000C6802">
        <w:rPr>
          <w:b/>
          <w:sz w:val="24"/>
          <w:szCs w:val="24"/>
        </w:rPr>
        <w:t>Уведомление</w:t>
      </w:r>
      <w:r>
        <w:rPr>
          <w:b/>
          <w:sz w:val="24"/>
          <w:szCs w:val="24"/>
        </w:rPr>
        <w:t xml:space="preserve"> №____</w:t>
      </w:r>
    </w:p>
    <w:p w:rsidR="00755688" w:rsidRDefault="00D56D8D" w:rsidP="00D56D8D">
      <w:pPr>
        <w:ind w:firstLine="720"/>
        <w:jc w:val="center"/>
        <w:rPr>
          <w:b/>
          <w:sz w:val="24"/>
          <w:szCs w:val="24"/>
        </w:rPr>
      </w:pPr>
      <w:r w:rsidRPr="000C6802">
        <w:rPr>
          <w:b/>
          <w:sz w:val="24"/>
          <w:szCs w:val="24"/>
        </w:rPr>
        <w:t xml:space="preserve"> </w:t>
      </w:r>
      <w:proofErr w:type="gramStart"/>
      <w:r w:rsidRPr="000C6802">
        <w:rPr>
          <w:b/>
          <w:sz w:val="24"/>
          <w:szCs w:val="24"/>
        </w:rPr>
        <w:t>о</w:t>
      </w:r>
      <w:proofErr w:type="gramEnd"/>
      <w:r w:rsidRPr="000C6802">
        <w:rPr>
          <w:b/>
          <w:sz w:val="24"/>
          <w:szCs w:val="24"/>
        </w:rPr>
        <w:t xml:space="preserve"> </w:t>
      </w:r>
      <w:proofErr w:type="gramStart"/>
      <w:r w:rsidRPr="000C6802">
        <w:rPr>
          <w:b/>
          <w:sz w:val="24"/>
          <w:szCs w:val="24"/>
        </w:rPr>
        <w:t>бюджетных</w:t>
      </w:r>
      <w:proofErr w:type="gramEnd"/>
      <w:r w:rsidRPr="000C6802">
        <w:rPr>
          <w:b/>
          <w:sz w:val="24"/>
          <w:szCs w:val="24"/>
        </w:rPr>
        <w:t xml:space="preserve"> ассигновани</w:t>
      </w:r>
      <w:r w:rsidR="007028BB">
        <w:rPr>
          <w:b/>
          <w:sz w:val="24"/>
          <w:szCs w:val="24"/>
        </w:rPr>
        <w:t xml:space="preserve">й администрации </w:t>
      </w:r>
      <w:r w:rsidR="005A40AB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Белохолуницкого района Кировской области</w:t>
      </w:r>
    </w:p>
    <w:p w:rsidR="00755688" w:rsidRPr="007028BB" w:rsidRDefault="00755688" w:rsidP="007028BB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755688" w:rsidRDefault="00755688" w:rsidP="00D56D8D">
      <w:pPr>
        <w:ind w:firstLine="720"/>
        <w:jc w:val="center"/>
        <w:rPr>
          <w:b/>
          <w:sz w:val="24"/>
          <w:szCs w:val="24"/>
        </w:rPr>
      </w:pPr>
    </w:p>
    <w:p w:rsidR="00755688" w:rsidRPr="009B15FA" w:rsidRDefault="009B15FA" w:rsidP="009B15FA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291" w:type="dxa"/>
        <w:tblInd w:w="-459" w:type="dxa"/>
        <w:tblLayout w:type="fixed"/>
        <w:tblLook w:val="0000"/>
      </w:tblPr>
      <w:tblGrid>
        <w:gridCol w:w="1827"/>
        <w:gridCol w:w="236"/>
        <w:gridCol w:w="705"/>
        <w:gridCol w:w="859"/>
        <w:gridCol w:w="890"/>
        <w:gridCol w:w="844"/>
        <w:gridCol w:w="966"/>
        <w:gridCol w:w="1260"/>
        <w:gridCol w:w="844"/>
        <w:gridCol w:w="900"/>
        <w:gridCol w:w="960"/>
      </w:tblGrid>
      <w:tr w:rsidR="00C13344">
        <w:trPr>
          <w:cantSplit/>
          <w:trHeight w:hRule="exact" w:val="713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13344" w:rsidRDefault="00C13344" w:rsidP="009B15FA">
            <w:pPr>
              <w:snapToGrid w:val="0"/>
              <w:ind w:right="-10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C13344" w:rsidRDefault="00C13344" w:rsidP="009B15FA">
            <w:pPr>
              <w:snapToGrid w:val="0"/>
              <w:ind w:right="-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C13344" w:rsidRDefault="00C1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13344" w:rsidRDefault="00C133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13344" w:rsidRDefault="00C13344" w:rsidP="00C1334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C13344" w:rsidRDefault="00C13344" w:rsidP="00C13344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C13344" w:rsidRDefault="00C1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целей расходов</w:t>
            </w:r>
          </w:p>
        </w:tc>
        <w:tc>
          <w:tcPr>
            <w:tcW w:w="270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C13344" w:rsidRDefault="00C13344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C13344">
        <w:trPr>
          <w:cantSplit/>
          <w:trHeight w:hRule="exact" w:val="360"/>
        </w:trPr>
        <w:tc>
          <w:tcPr>
            <w:tcW w:w="18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85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</w:pPr>
          </w:p>
        </w:tc>
      </w:tr>
      <w:tr w:rsidR="00C13344">
        <w:trPr>
          <w:cantSplit/>
          <w:trHeight w:hRule="exact" w:val="525"/>
        </w:trPr>
        <w:tc>
          <w:tcPr>
            <w:tcW w:w="182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Default="00C1334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4" w:rsidRDefault="00C13344">
            <w:r>
              <w:t>на____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4" w:rsidRDefault="00C13344">
            <w:r>
              <w:t>на ____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4" w:rsidRDefault="00C13344">
            <w:r>
              <w:t>на ____ год</w:t>
            </w:r>
          </w:p>
        </w:tc>
      </w:tr>
      <w:tr w:rsidR="00C13344">
        <w:trPr>
          <w:trHeight w:val="331"/>
        </w:trPr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</w:tr>
      <w:tr w:rsidR="00C13344">
        <w:trPr>
          <w:trHeight w:val="331"/>
        </w:trPr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</w:tr>
      <w:tr w:rsidR="00C13344">
        <w:trPr>
          <w:trHeight w:val="331"/>
        </w:trPr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13344" w:rsidRDefault="00C1334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3344" w:rsidRDefault="00C13344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D56D8D" w:rsidRPr="000C6802" w:rsidRDefault="00D56D8D" w:rsidP="00D56D8D">
      <w:pPr>
        <w:rPr>
          <w:sz w:val="24"/>
          <w:szCs w:val="24"/>
        </w:rPr>
      </w:pPr>
    </w:p>
    <w:tbl>
      <w:tblPr>
        <w:tblW w:w="9921" w:type="dxa"/>
        <w:tblInd w:w="93" w:type="dxa"/>
        <w:tblLook w:val="0000"/>
      </w:tblPr>
      <w:tblGrid>
        <w:gridCol w:w="2522"/>
        <w:gridCol w:w="805"/>
        <w:gridCol w:w="927"/>
        <w:gridCol w:w="1266"/>
        <w:gridCol w:w="805"/>
        <w:gridCol w:w="805"/>
        <w:gridCol w:w="1361"/>
        <w:gridCol w:w="1430"/>
      </w:tblGrid>
      <w:tr w:rsidR="00D56D8D" w:rsidRPr="000C6802">
        <w:trPr>
          <w:trHeight w:val="51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Руководитель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21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Главный бухгалтер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F2351">
              <w:rPr>
                <w:sz w:val="24"/>
                <w:szCs w:val="24"/>
                <w:lang w:eastAsia="ru-RU"/>
              </w:rPr>
              <w:t>печать)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rPr>
          <w:sz w:val="24"/>
          <w:szCs w:val="24"/>
        </w:rPr>
      </w:pPr>
      <w:r w:rsidRPr="00F94026"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Pr="00D56D8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подгруппы)</w:t>
      </w:r>
    </w:p>
    <w:p w:rsidR="00D56D8D" w:rsidRDefault="00D56D8D" w:rsidP="00D56D8D">
      <w:pPr>
        <w:ind w:firstLine="720"/>
        <w:rPr>
          <w:sz w:val="24"/>
          <w:szCs w:val="24"/>
        </w:rPr>
      </w:pPr>
    </w:p>
    <w:p w:rsidR="009B15FA" w:rsidRDefault="009B15FA" w:rsidP="00D56D8D">
      <w:pPr>
        <w:ind w:firstLine="720"/>
        <w:rPr>
          <w:sz w:val="24"/>
          <w:szCs w:val="24"/>
        </w:rPr>
      </w:pPr>
    </w:p>
    <w:p w:rsidR="009B15FA" w:rsidRDefault="009B15FA" w:rsidP="00D56D8D">
      <w:pPr>
        <w:ind w:firstLine="720"/>
        <w:rPr>
          <w:sz w:val="24"/>
          <w:szCs w:val="24"/>
        </w:rPr>
      </w:pPr>
    </w:p>
    <w:p w:rsidR="009B15FA" w:rsidRDefault="009B15FA" w:rsidP="00D56D8D">
      <w:pPr>
        <w:ind w:firstLine="720"/>
        <w:rPr>
          <w:sz w:val="24"/>
          <w:szCs w:val="24"/>
        </w:rPr>
      </w:pPr>
    </w:p>
    <w:p w:rsidR="009B15FA" w:rsidRDefault="009B15FA" w:rsidP="00D56D8D">
      <w:pPr>
        <w:ind w:firstLine="720"/>
        <w:rPr>
          <w:sz w:val="24"/>
          <w:szCs w:val="24"/>
        </w:rPr>
      </w:pPr>
    </w:p>
    <w:p w:rsidR="007028BB" w:rsidRDefault="007028BB" w:rsidP="00D56D8D">
      <w:pPr>
        <w:ind w:firstLine="720"/>
        <w:rPr>
          <w:sz w:val="24"/>
          <w:szCs w:val="24"/>
        </w:rPr>
      </w:pPr>
    </w:p>
    <w:p w:rsidR="007028BB" w:rsidRDefault="007028BB" w:rsidP="00D56D8D">
      <w:pPr>
        <w:ind w:firstLine="720"/>
        <w:rPr>
          <w:sz w:val="24"/>
          <w:szCs w:val="24"/>
        </w:rPr>
      </w:pPr>
    </w:p>
    <w:p w:rsidR="007028BB" w:rsidRDefault="007028BB" w:rsidP="00D56D8D">
      <w:pPr>
        <w:ind w:firstLine="720"/>
        <w:rPr>
          <w:sz w:val="24"/>
          <w:szCs w:val="24"/>
        </w:rPr>
      </w:pPr>
    </w:p>
    <w:p w:rsidR="009B15FA" w:rsidRDefault="009B15FA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</w:pPr>
      <w:r>
        <w:lastRenderedPageBreak/>
        <w:t>Приложение 14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Pr="000C6802" w:rsidRDefault="00D56D8D" w:rsidP="00D56D8D">
      <w:pPr>
        <w:jc w:val="both"/>
        <w:rPr>
          <w:sz w:val="18"/>
          <w:szCs w:val="18"/>
        </w:rPr>
      </w:pPr>
    </w:p>
    <w:p w:rsidR="00D56D8D" w:rsidRPr="000C6802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 w:rsidRPr="000C6802">
        <w:rPr>
          <w:b/>
          <w:sz w:val="24"/>
          <w:szCs w:val="24"/>
        </w:rPr>
        <w:t>Уведомление</w:t>
      </w:r>
      <w:r>
        <w:rPr>
          <w:b/>
          <w:sz w:val="24"/>
          <w:szCs w:val="24"/>
        </w:rPr>
        <w:t xml:space="preserve"> №____</w:t>
      </w:r>
    </w:p>
    <w:p w:rsidR="009B15FA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изменении</w:t>
      </w:r>
      <w:r w:rsidRPr="000C6802">
        <w:rPr>
          <w:b/>
          <w:sz w:val="24"/>
          <w:szCs w:val="24"/>
        </w:rPr>
        <w:t xml:space="preserve"> бюджетных ассигновани</w:t>
      </w:r>
      <w:r w:rsidR="007028BB">
        <w:rPr>
          <w:b/>
          <w:sz w:val="24"/>
          <w:szCs w:val="24"/>
        </w:rPr>
        <w:t xml:space="preserve">й администрации </w:t>
      </w:r>
      <w:r w:rsidR="005A40AB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Белохолуницкого района Кировской области</w:t>
      </w:r>
    </w:p>
    <w:p w:rsidR="00D56D8D" w:rsidRDefault="009B15FA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9B15FA" w:rsidRDefault="009B15FA" w:rsidP="00D56D8D">
      <w:pPr>
        <w:ind w:firstLine="720"/>
        <w:jc w:val="center"/>
        <w:rPr>
          <w:b/>
          <w:sz w:val="24"/>
          <w:szCs w:val="24"/>
        </w:rPr>
      </w:pPr>
    </w:p>
    <w:p w:rsidR="009B15FA" w:rsidRDefault="009B15FA" w:rsidP="009B15FA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9B15FA" w:rsidRDefault="009B15FA" w:rsidP="009B15FA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(решение, постановление, распоряжение и др.)</w:t>
      </w:r>
    </w:p>
    <w:p w:rsidR="009B15FA" w:rsidRPr="009B15FA" w:rsidRDefault="009B15FA" w:rsidP="009B15FA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9B15FA" w:rsidRDefault="009B15FA" w:rsidP="009B15FA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</w:p>
    <w:p w:rsidR="009B15FA" w:rsidRPr="00943F14" w:rsidRDefault="009B15FA" w:rsidP="009B15FA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943F14">
        <w:rPr>
          <w:b/>
          <w:sz w:val="24"/>
          <w:szCs w:val="24"/>
          <w:lang w:eastAsia="ru-RU"/>
        </w:rPr>
        <w:t>на _________год</w:t>
      </w:r>
    </w:p>
    <w:p w:rsidR="009B15FA" w:rsidRPr="00943F14" w:rsidRDefault="009B15FA" w:rsidP="009B15FA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9B15FA" w:rsidRPr="00FB0A8E" w:rsidRDefault="009B15FA" w:rsidP="009B15FA">
      <w:pPr>
        <w:ind w:left="1440"/>
        <w:rPr>
          <w:sz w:val="24"/>
          <w:szCs w:val="24"/>
        </w:rPr>
      </w:pPr>
      <w:r w:rsidRPr="00FB0A8E">
        <w:rPr>
          <w:sz w:val="24"/>
          <w:szCs w:val="24"/>
        </w:rPr>
        <w:t>(рублей)</w:t>
      </w:r>
    </w:p>
    <w:tbl>
      <w:tblPr>
        <w:tblW w:w="10184" w:type="dxa"/>
        <w:tblInd w:w="-459" w:type="dxa"/>
        <w:tblLayout w:type="fixed"/>
        <w:tblLook w:val="0000"/>
      </w:tblPr>
      <w:tblGrid>
        <w:gridCol w:w="1827"/>
        <w:gridCol w:w="359"/>
        <w:gridCol w:w="721"/>
        <w:gridCol w:w="1100"/>
        <w:gridCol w:w="1051"/>
        <w:gridCol w:w="1024"/>
        <w:gridCol w:w="1260"/>
        <w:gridCol w:w="1593"/>
        <w:gridCol w:w="1249"/>
      </w:tblGrid>
      <w:tr w:rsidR="00D818E8">
        <w:trPr>
          <w:cantSplit/>
          <w:trHeight w:hRule="exact" w:val="802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18E8" w:rsidRDefault="00D818E8" w:rsidP="00E15CFC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D818E8" w:rsidRDefault="00D818E8" w:rsidP="00E15CFC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D818E8" w:rsidRDefault="00D818E8" w:rsidP="00E15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D818E8">
            <w:pPr>
              <w:snapToGrid w:val="0"/>
              <w:ind w:left="-1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D8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818E8" w:rsidRPr="000521E1" w:rsidRDefault="00D818E8" w:rsidP="00E15CFC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818E8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D818E8" w:rsidRPr="00BD0BAE" w:rsidRDefault="00D818E8" w:rsidP="00D8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(+;-)</w:t>
            </w:r>
          </w:p>
        </w:tc>
      </w:tr>
      <w:tr w:rsidR="00D818E8">
        <w:trPr>
          <w:cantSplit/>
          <w:trHeight w:hRule="exact" w:val="714"/>
        </w:trPr>
        <w:tc>
          <w:tcPr>
            <w:tcW w:w="182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818E8" w:rsidRDefault="00D818E8" w:rsidP="00E15CFC"/>
        </w:tc>
        <w:tc>
          <w:tcPr>
            <w:tcW w:w="3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18E8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8E8" w:rsidRDefault="00D818E8" w:rsidP="00E15CFC"/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0521E1" w:rsidRDefault="00D818E8" w:rsidP="00E15CFC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</w:pPr>
          </w:p>
        </w:tc>
      </w:tr>
      <w:tr w:rsidR="00D818E8">
        <w:trPr>
          <w:trHeight w:val="331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818E8" w:rsidRPr="000521E1" w:rsidRDefault="00D818E8" w:rsidP="00E15CF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9B15FA" w:rsidRDefault="009B15FA" w:rsidP="009B15FA">
      <w:pPr>
        <w:ind w:firstLine="720"/>
        <w:jc w:val="right"/>
      </w:pPr>
    </w:p>
    <w:p w:rsidR="009B15FA" w:rsidRDefault="009B15FA" w:rsidP="009B15FA">
      <w:pPr>
        <w:ind w:firstLine="720"/>
        <w:jc w:val="right"/>
      </w:pPr>
    </w:p>
    <w:p w:rsidR="009B15FA" w:rsidRPr="00943F14" w:rsidRDefault="009B15FA" w:rsidP="009B15FA">
      <w:pPr>
        <w:suppressAutoHyphens w:val="0"/>
        <w:jc w:val="center"/>
        <w:rPr>
          <w:b/>
          <w:sz w:val="24"/>
          <w:szCs w:val="24"/>
          <w:lang w:eastAsia="ru-RU"/>
        </w:rPr>
      </w:pPr>
      <w:r w:rsidRPr="00943F14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9B15FA" w:rsidRPr="00943F14" w:rsidRDefault="009B15FA" w:rsidP="009B15FA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659" w:type="dxa"/>
        <w:tblInd w:w="-459" w:type="dxa"/>
        <w:tblLayout w:type="fixed"/>
        <w:tblLook w:val="0000"/>
      </w:tblPr>
      <w:tblGrid>
        <w:gridCol w:w="551"/>
        <w:gridCol w:w="1456"/>
        <w:gridCol w:w="359"/>
        <w:gridCol w:w="361"/>
        <w:gridCol w:w="343"/>
        <w:gridCol w:w="463"/>
        <w:gridCol w:w="467"/>
        <w:gridCol w:w="462"/>
        <w:gridCol w:w="425"/>
        <w:gridCol w:w="650"/>
        <w:gridCol w:w="970"/>
        <w:gridCol w:w="450"/>
        <w:gridCol w:w="807"/>
        <w:gridCol w:w="262"/>
        <w:gridCol w:w="1079"/>
        <w:gridCol w:w="60"/>
        <w:gridCol w:w="1020"/>
        <w:gridCol w:w="474"/>
      </w:tblGrid>
      <w:tr w:rsidR="00D818E8">
        <w:trPr>
          <w:gridAfter w:val="1"/>
          <w:wAfter w:w="474" w:type="dxa"/>
          <w:cantSplit/>
          <w:trHeight w:hRule="exact" w:val="563"/>
        </w:trPr>
        <w:tc>
          <w:tcPr>
            <w:tcW w:w="20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18E8" w:rsidRDefault="00D818E8" w:rsidP="00E15CFC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D818E8" w:rsidRDefault="00D818E8" w:rsidP="00E15CFC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D818E8" w:rsidRDefault="00D818E8" w:rsidP="00E15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D818E8">
            <w:pPr>
              <w:snapToGrid w:val="0"/>
              <w:ind w:hanging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D818E8">
            <w:pPr>
              <w:snapToGrid w:val="0"/>
              <w:ind w:left="-38" w:hanging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8E8" w:rsidRPr="000521E1" w:rsidRDefault="00D818E8" w:rsidP="00E15CFC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  <w:p w:rsidR="00D818E8" w:rsidRPr="00BD0BAE" w:rsidRDefault="00D818E8" w:rsidP="00E15CFC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D818E8">
        <w:trPr>
          <w:gridAfter w:val="1"/>
          <w:wAfter w:w="474" w:type="dxa"/>
          <w:cantSplit/>
          <w:trHeight w:hRule="exact" w:val="210"/>
        </w:trPr>
        <w:tc>
          <w:tcPr>
            <w:tcW w:w="2007" w:type="dxa"/>
            <w:gridSpan w:val="2"/>
            <w:vMerge/>
            <w:tcBorders>
              <w:left w:val="single" w:sz="4" w:space="0" w:color="000000"/>
            </w:tcBorders>
          </w:tcPr>
          <w:p w:rsidR="00D818E8" w:rsidRDefault="00D818E8" w:rsidP="00E15CFC"/>
        </w:tc>
        <w:tc>
          <w:tcPr>
            <w:tcW w:w="359" w:type="dxa"/>
            <w:vMerge/>
            <w:tcBorders>
              <w:left w:val="nil"/>
              <w:right w:val="single" w:sz="4" w:space="0" w:color="000000"/>
            </w:tcBorders>
          </w:tcPr>
          <w:p w:rsidR="00D818E8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8E8" w:rsidRDefault="00D818E8" w:rsidP="00E15CFC"/>
        </w:tc>
        <w:tc>
          <w:tcPr>
            <w:tcW w:w="9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D818E8" w:rsidRPr="000521E1" w:rsidRDefault="00D818E8" w:rsidP="00E15CFC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1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</w:pPr>
          </w:p>
        </w:tc>
      </w:tr>
      <w:tr w:rsidR="00D818E8">
        <w:trPr>
          <w:gridAfter w:val="1"/>
          <w:wAfter w:w="474" w:type="dxa"/>
          <w:cantSplit/>
          <w:trHeight w:hRule="exact" w:val="465"/>
        </w:trPr>
        <w:tc>
          <w:tcPr>
            <w:tcW w:w="200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818E8" w:rsidRDefault="00D818E8" w:rsidP="00E15CFC"/>
        </w:tc>
        <w:tc>
          <w:tcPr>
            <w:tcW w:w="35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D818E8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E8" w:rsidRDefault="00D818E8" w:rsidP="00E15CFC"/>
        </w:tc>
        <w:tc>
          <w:tcPr>
            <w:tcW w:w="93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0521E1" w:rsidRDefault="00D818E8" w:rsidP="00E15CF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E8" w:rsidRDefault="00D818E8" w:rsidP="00E15CFC">
            <w:pPr>
              <w:jc w:val="both"/>
            </w:pPr>
            <w:r>
              <w:t>на ____ год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E8" w:rsidRDefault="00D818E8" w:rsidP="00E15CFC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D818E8">
        <w:trPr>
          <w:gridAfter w:val="1"/>
          <w:wAfter w:w="474" w:type="dxa"/>
          <w:trHeight w:val="331"/>
        </w:trPr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818E8" w:rsidRPr="000521E1" w:rsidRDefault="00D818E8" w:rsidP="00E15CF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8E8" w:rsidRPr="00BD0BAE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8E8" w:rsidRPr="00BD0BAE" w:rsidRDefault="00D818E8" w:rsidP="00E15CFC">
            <w:pPr>
              <w:snapToGrid w:val="0"/>
              <w:rPr>
                <w:sz w:val="22"/>
                <w:szCs w:val="22"/>
              </w:rPr>
            </w:pPr>
          </w:p>
        </w:tc>
      </w:tr>
      <w:tr w:rsidR="00D56D8D" w:rsidRPr="000C6802">
        <w:trPr>
          <w:gridBefore w:val="1"/>
          <w:wBefore w:w="551" w:type="dxa"/>
          <w:trHeight w:val="510"/>
        </w:trPr>
        <w:tc>
          <w:tcPr>
            <w:tcW w:w="39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Руководитель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gridBefore w:val="1"/>
          <w:wBefore w:w="551" w:type="dxa"/>
          <w:trHeight w:val="218"/>
        </w:trPr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gridBefore w:val="1"/>
          <w:wBefore w:w="551" w:type="dxa"/>
          <w:trHeight w:val="255"/>
        </w:trPr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gridBefore w:val="1"/>
          <w:wBefore w:w="551" w:type="dxa"/>
          <w:trHeight w:val="315"/>
        </w:trPr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Главный бухгалтер 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gridBefore w:val="1"/>
          <w:wBefore w:w="551" w:type="dxa"/>
          <w:trHeight w:val="255"/>
        </w:trPr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3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>
        <w:trPr>
          <w:gridBefore w:val="1"/>
          <w:wBefore w:w="551" w:type="dxa"/>
          <w:trHeight w:val="315"/>
        </w:trPr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F2351">
              <w:rPr>
                <w:sz w:val="24"/>
                <w:szCs w:val="24"/>
                <w:lang w:eastAsia="ru-RU"/>
              </w:rPr>
              <w:t>печать)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</w:tr>
    </w:tbl>
    <w:p w:rsidR="00D56D8D" w:rsidRDefault="00D56D8D" w:rsidP="00D56D8D">
      <w:pPr>
        <w:rPr>
          <w:sz w:val="24"/>
          <w:szCs w:val="24"/>
        </w:rPr>
      </w:pPr>
      <w:r w:rsidRPr="00F94026"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подгруппы)</w:t>
      </w:r>
    </w:p>
    <w:p w:rsidR="007028BB" w:rsidRPr="00D56D8D" w:rsidRDefault="007028BB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9B15FA" w:rsidRDefault="009B15FA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</w:pPr>
      <w:r>
        <w:t>Приложение 15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5A40AB" w:rsidP="00D56D8D">
      <w:pPr>
        <w:ind w:firstLine="720"/>
        <w:jc w:val="right"/>
      </w:pPr>
      <w:r>
        <w:t>бюджетной росписи бюджета 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7028BB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 бюджетных ассигнованиях </w:t>
      </w:r>
      <w:r w:rsidR="007028BB">
        <w:rPr>
          <w:b/>
          <w:sz w:val="24"/>
          <w:szCs w:val="24"/>
        </w:rPr>
        <w:t xml:space="preserve">администрации </w:t>
      </w:r>
      <w:r w:rsidR="005A40AB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Белохолуницкого района Кировской области </w:t>
      </w:r>
    </w:p>
    <w:p w:rsidR="009B15FA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источникам внутреннего финансирования дефицита  бюджета  </w:t>
      </w:r>
    </w:p>
    <w:p w:rsidR="00D56D8D" w:rsidRDefault="009B15FA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</w:p>
    <w:p w:rsidR="00D56D8D" w:rsidRDefault="00D56D8D" w:rsidP="00D56D8D">
      <w:pPr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3267"/>
        <w:gridCol w:w="1701"/>
        <w:gridCol w:w="1899"/>
        <w:gridCol w:w="1080"/>
        <w:gridCol w:w="1080"/>
        <w:gridCol w:w="1080"/>
      </w:tblGrid>
      <w:tr w:rsidR="009B15FA">
        <w:trPr>
          <w:cantSplit/>
          <w:trHeight w:val="93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B15FA" w:rsidRPr="00636635" w:rsidRDefault="009B15FA" w:rsidP="00D56D8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B15FA" w:rsidRPr="00636635" w:rsidRDefault="009B15FA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внутреннего </w:t>
            </w:r>
            <w:r w:rsidRPr="00636635">
              <w:rPr>
                <w:sz w:val="22"/>
                <w:szCs w:val="22"/>
              </w:rPr>
              <w:t>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5FA" w:rsidRPr="00636635" w:rsidRDefault="009B15FA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9B15FA">
        <w:trPr>
          <w:cantSplit/>
          <w:trHeight w:val="420"/>
        </w:trPr>
        <w:tc>
          <w:tcPr>
            <w:tcW w:w="32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15FA" w:rsidRPr="00636635" w:rsidRDefault="009B15FA" w:rsidP="00D56D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9B15FA" w:rsidRDefault="009B15FA" w:rsidP="00D56D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B15FA" w:rsidRDefault="009B15FA">
            <w:pPr>
              <w:jc w:val="both"/>
            </w:pPr>
            <w:r>
              <w:t>на ____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FA" w:rsidRDefault="009B15FA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15FA" w:rsidRDefault="009B15FA">
            <w:pPr>
              <w:jc w:val="both"/>
            </w:pPr>
            <w:r>
              <w:t>на ____ год</w:t>
            </w:r>
          </w:p>
        </w:tc>
      </w:tr>
      <w:tr w:rsidR="009B15FA">
        <w:trPr>
          <w:trHeight w:val="33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15FA">
        <w:trPr>
          <w:trHeight w:val="33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D56D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15FA">
        <w:trPr>
          <w:trHeight w:val="33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D56D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15FA" w:rsidRDefault="009B15FA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Руководитель __________________________________________________________</w:t>
      </w: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(подпись)      (расшифровка подписи)     </w:t>
      </w:r>
    </w:p>
    <w:p w:rsidR="00D56D8D" w:rsidRPr="008A68E0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</w:t>
      </w:r>
    </w:p>
    <w:p w:rsidR="00D56D8D" w:rsidRDefault="00D56D8D" w:rsidP="00D56D8D">
      <w:pPr>
        <w:ind w:firstLine="720"/>
      </w:pPr>
      <w:r>
        <w:rPr>
          <w:sz w:val="24"/>
          <w:szCs w:val="24"/>
        </w:rPr>
        <w:t xml:space="preserve">                                      (подпись)      (расшифровка подписи)     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7028BB" w:rsidRDefault="007028BB" w:rsidP="00D56D8D">
      <w:pPr>
        <w:ind w:firstLine="720"/>
        <w:rPr>
          <w:sz w:val="24"/>
          <w:szCs w:val="24"/>
        </w:rPr>
      </w:pPr>
    </w:p>
    <w:p w:rsidR="007028BB" w:rsidRDefault="007028BB" w:rsidP="00D56D8D">
      <w:pPr>
        <w:ind w:firstLine="720"/>
        <w:rPr>
          <w:sz w:val="24"/>
          <w:szCs w:val="24"/>
        </w:rPr>
      </w:pPr>
    </w:p>
    <w:p w:rsidR="007028BB" w:rsidRDefault="007028BB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9B15FA" w:rsidRDefault="009B15FA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jc w:val="right"/>
      </w:pPr>
      <w:r>
        <w:lastRenderedPageBreak/>
        <w:t>Приложение 16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9B15FA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 изменении бюджетных ассигновани</w:t>
      </w:r>
      <w:r w:rsidR="007028BB">
        <w:rPr>
          <w:b/>
          <w:sz w:val="24"/>
          <w:szCs w:val="24"/>
        </w:rPr>
        <w:t xml:space="preserve">й администрации </w:t>
      </w:r>
      <w:r w:rsidR="005A40AB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Белохолуницкого района Кировской области</w:t>
      </w:r>
      <w:r>
        <w:rPr>
          <w:b/>
          <w:sz w:val="24"/>
          <w:szCs w:val="24"/>
        </w:rPr>
        <w:t xml:space="preserve"> по источникам внутреннего финансирования дефицита  бюджета  </w:t>
      </w:r>
    </w:p>
    <w:p w:rsidR="00D56D8D" w:rsidRDefault="009B15FA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7028BB" w:rsidRDefault="007028BB" w:rsidP="00D56D8D">
      <w:pPr>
        <w:ind w:firstLine="720"/>
        <w:rPr>
          <w:sz w:val="24"/>
          <w:szCs w:val="24"/>
        </w:rPr>
      </w:pP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D56D8D" w:rsidRDefault="00D56D8D" w:rsidP="00D56D8D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</w:p>
    <w:p w:rsidR="009B15FA" w:rsidRPr="009B15FA" w:rsidRDefault="009B15FA" w:rsidP="009B15FA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9B15FA">
        <w:rPr>
          <w:b/>
          <w:sz w:val="24"/>
          <w:szCs w:val="24"/>
          <w:lang w:eastAsia="ru-RU"/>
        </w:rPr>
        <w:t>на _________год</w:t>
      </w:r>
    </w:p>
    <w:p w:rsidR="009B15FA" w:rsidRPr="009B15FA" w:rsidRDefault="009B15FA" w:rsidP="009B15FA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D56D8D" w:rsidRDefault="00D56D8D" w:rsidP="00D56D8D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066" w:type="dxa"/>
        <w:tblInd w:w="-459" w:type="dxa"/>
        <w:tblLayout w:type="fixed"/>
        <w:tblLook w:val="0000"/>
      </w:tblPr>
      <w:tblGrid>
        <w:gridCol w:w="3447"/>
        <w:gridCol w:w="1701"/>
        <w:gridCol w:w="3339"/>
        <w:gridCol w:w="1579"/>
      </w:tblGrid>
      <w:tr w:rsidR="00D56D8D">
        <w:trPr>
          <w:cantSplit/>
          <w:trHeight w:val="136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6D8D" w:rsidRPr="00636635" w:rsidRDefault="00D56D8D" w:rsidP="00D56D8D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56D8D" w:rsidRPr="00636635" w:rsidRDefault="00D56D8D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внутреннего </w:t>
            </w:r>
            <w:r w:rsidRPr="00636635">
              <w:rPr>
                <w:sz w:val="22"/>
                <w:szCs w:val="22"/>
              </w:rPr>
              <w:t>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6D8D" w:rsidRPr="00636635" w:rsidRDefault="00D56D8D" w:rsidP="00D5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</w:tc>
      </w:tr>
      <w:tr w:rsidR="00D56D8D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56D8D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8D" w:rsidRDefault="00D56D8D" w:rsidP="00D56D8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9B15FA" w:rsidRPr="009B15FA" w:rsidRDefault="009B15FA" w:rsidP="009B15FA">
      <w:pPr>
        <w:jc w:val="center"/>
        <w:rPr>
          <w:b/>
          <w:sz w:val="24"/>
          <w:szCs w:val="24"/>
        </w:rPr>
      </w:pPr>
      <w:r w:rsidRPr="009B15FA">
        <w:rPr>
          <w:b/>
          <w:sz w:val="24"/>
          <w:szCs w:val="24"/>
        </w:rPr>
        <w:t>на плановый период ________ и ________ годов</w:t>
      </w:r>
    </w:p>
    <w:p w:rsidR="009B15FA" w:rsidRPr="009B15FA" w:rsidRDefault="009B15FA" w:rsidP="009B15FA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3447"/>
        <w:gridCol w:w="1701"/>
        <w:gridCol w:w="2079"/>
        <w:gridCol w:w="1440"/>
        <w:gridCol w:w="1440"/>
      </w:tblGrid>
      <w:tr w:rsidR="009B15FA">
        <w:trPr>
          <w:cantSplit/>
          <w:trHeight w:val="960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B15FA" w:rsidRPr="00636635" w:rsidRDefault="009B15FA" w:rsidP="00E15CFC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Наименование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636635">
              <w:rPr>
                <w:sz w:val="22"/>
                <w:szCs w:val="22"/>
              </w:rPr>
              <w:t xml:space="preserve"> видов 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B15FA" w:rsidRPr="00636635" w:rsidRDefault="009B15FA" w:rsidP="00E15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внутреннего </w:t>
            </w:r>
            <w:r w:rsidRPr="00636635">
              <w:rPr>
                <w:sz w:val="22"/>
                <w:szCs w:val="22"/>
              </w:rPr>
              <w:t>финансирования дефицит</w:t>
            </w:r>
            <w:r>
              <w:rPr>
                <w:sz w:val="22"/>
                <w:szCs w:val="22"/>
              </w:rPr>
              <w:t>а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 муниципального образования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15FA" w:rsidRPr="00636635" w:rsidRDefault="009B15FA" w:rsidP="00E15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</w:tc>
      </w:tr>
      <w:tr w:rsidR="009B15FA">
        <w:trPr>
          <w:cantSplit/>
          <w:trHeight w:val="390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15FA" w:rsidRPr="00636635" w:rsidRDefault="009B15FA" w:rsidP="00E15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9B15FA" w:rsidRDefault="009B15FA" w:rsidP="00E15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B15FA" w:rsidRDefault="009B15FA">
            <w:pPr>
              <w:jc w:val="both"/>
            </w:pPr>
            <w:r>
              <w:t>на ____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15FA" w:rsidRDefault="009B15FA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9B15FA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15FA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E15CF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15FA" w:rsidRDefault="009B15FA" w:rsidP="00E15CF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Руководитель __________________________________________________________</w:t>
      </w:r>
    </w:p>
    <w:p w:rsidR="00D56D8D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(подпись)      (расшифровка подписи)     </w:t>
      </w:r>
    </w:p>
    <w:p w:rsidR="00D56D8D" w:rsidRPr="008A68E0" w:rsidRDefault="00D56D8D" w:rsidP="00D56D8D">
      <w:pPr>
        <w:ind w:firstLine="720"/>
        <w:rPr>
          <w:sz w:val="24"/>
          <w:szCs w:val="24"/>
        </w:rPr>
      </w:pPr>
      <w:r>
        <w:rPr>
          <w:sz w:val="24"/>
          <w:szCs w:val="24"/>
        </w:rPr>
        <w:t>Исполнитель ___________________________________________________________</w:t>
      </w:r>
    </w:p>
    <w:p w:rsidR="00D56D8D" w:rsidRDefault="00D56D8D" w:rsidP="00D56D8D">
      <w:pPr>
        <w:ind w:firstLine="720"/>
      </w:pPr>
      <w:r>
        <w:rPr>
          <w:sz w:val="24"/>
          <w:szCs w:val="24"/>
        </w:rPr>
        <w:t xml:space="preserve">                                      (подпись)      (расшифровка подписи)     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Pr="009B15FA" w:rsidRDefault="009B15FA" w:rsidP="009B15FA">
      <w:pPr>
        <w:ind w:firstLine="720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</w:pPr>
    </w:p>
    <w:p w:rsidR="007028BB" w:rsidRDefault="007028BB" w:rsidP="00D56D8D">
      <w:pPr>
        <w:ind w:firstLine="720"/>
      </w:pPr>
    </w:p>
    <w:p w:rsidR="007028BB" w:rsidRDefault="007028BB" w:rsidP="00D56D8D">
      <w:pPr>
        <w:ind w:firstLine="720"/>
      </w:pPr>
    </w:p>
    <w:p w:rsidR="007028BB" w:rsidRDefault="007028BB" w:rsidP="00D56D8D">
      <w:pPr>
        <w:ind w:firstLine="720"/>
      </w:pPr>
    </w:p>
    <w:p w:rsidR="007028BB" w:rsidRDefault="007028BB" w:rsidP="00D56D8D">
      <w:pPr>
        <w:ind w:firstLine="720"/>
      </w:pPr>
    </w:p>
    <w:p w:rsidR="00D56D8D" w:rsidRDefault="00D56D8D" w:rsidP="00D56D8D">
      <w:pPr>
        <w:ind w:firstLine="720"/>
        <w:jc w:val="right"/>
      </w:pPr>
      <w:r>
        <w:lastRenderedPageBreak/>
        <w:t>Приложение 17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A40AB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A40AB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9B15FA" w:rsidRDefault="00D56D8D" w:rsidP="009B15FA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лимитах бюджетных обязательств</w:t>
      </w:r>
      <w:r w:rsidR="007028BB">
        <w:rPr>
          <w:b/>
          <w:sz w:val="24"/>
          <w:szCs w:val="24"/>
        </w:rPr>
        <w:t xml:space="preserve"> администрации </w:t>
      </w:r>
      <w:r w:rsidR="005A40AB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Белохолуницкого района Кировской области</w:t>
      </w:r>
    </w:p>
    <w:p w:rsidR="00D56D8D" w:rsidRDefault="009B15FA" w:rsidP="009B15FA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C13344" w:rsidRDefault="00C13344" w:rsidP="009B15FA">
      <w:pPr>
        <w:ind w:firstLine="720"/>
        <w:jc w:val="center"/>
        <w:rPr>
          <w:b/>
          <w:sz w:val="24"/>
          <w:szCs w:val="24"/>
        </w:rPr>
      </w:pPr>
    </w:p>
    <w:p w:rsidR="00C13344" w:rsidRDefault="00C13344" w:rsidP="00C13344">
      <w:pPr>
        <w:ind w:firstLine="720"/>
        <w:jc w:val="center"/>
        <w:rPr>
          <w:sz w:val="24"/>
          <w:szCs w:val="24"/>
        </w:rPr>
      </w:pPr>
    </w:p>
    <w:p w:rsidR="00C13344" w:rsidRDefault="00C13344" w:rsidP="009B15FA">
      <w:pPr>
        <w:ind w:firstLine="720"/>
        <w:jc w:val="center"/>
        <w:rPr>
          <w:b/>
          <w:sz w:val="24"/>
          <w:szCs w:val="24"/>
        </w:rPr>
      </w:pPr>
    </w:p>
    <w:p w:rsidR="009B15FA" w:rsidRDefault="009B15FA" w:rsidP="009B15FA">
      <w:pPr>
        <w:ind w:firstLine="720"/>
        <w:jc w:val="center"/>
        <w:rPr>
          <w:b/>
          <w:sz w:val="24"/>
          <w:szCs w:val="24"/>
        </w:rPr>
      </w:pPr>
    </w:p>
    <w:tbl>
      <w:tblPr>
        <w:tblW w:w="10260" w:type="dxa"/>
        <w:tblInd w:w="-432" w:type="dxa"/>
        <w:tblLook w:val="0000"/>
      </w:tblPr>
      <w:tblGrid>
        <w:gridCol w:w="1815"/>
        <w:gridCol w:w="805"/>
        <w:gridCol w:w="927"/>
        <w:gridCol w:w="788"/>
        <w:gridCol w:w="805"/>
        <w:gridCol w:w="805"/>
        <w:gridCol w:w="1361"/>
        <w:gridCol w:w="975"/>
        <w:gridCol w:w="1080"/>
        <w:gridCol w:w="899"/>
      </w:tblGrid>
      <w:tr w:rsidR="00D56D8D" w:rsidRPr="000C6802">
        <w:trPr>
          <w:trHeight w:val="37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Наименование </w:t>
            </w:r>
            <w:r w:rsidR="00C13344">
              <w:rPr>
                <w:sz w:val="16"/>
                <w:szCs w:val="16"/>
                <w:lang w:eastAsia="ru-RU"/>
              </w:rPr>
              <w:t xml:space="preserve">ГРБС/ </w:t>
            </w:r>
            <w:r w:rsidRPr="000C6802">
              <w:rPr>
                <w:sz w:val="16"/>
                <w:szCs w:val="16"/>
                <w:lang w:eastAsia="ru-RU"/>
              </w:rPr>
              <w:t xml:space="preserve">расходов 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0C6802">
              <w:rPr>
                <w:sz w:val="16"/>
                <w:szCs w:val="16"/>
                <w:lang w:eastAsia="ru-RU"/>
              </w:rPr>
              <w:t>РзПРз</w:t>
            </w:r>
            <w:proofErr w:type="spellEnd"/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ВР</w:t>
            </w:r>
            <w:r>
              <w:rPr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Код целей расходов бюджета муниципального образования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D8D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Объем лимитов бюджетных обязательств</w:t>
            </w:r>
          </w:p>
          <w:p w:rsidR="00C13344" w:rsidRPr="000C6802" w:rsidRDefault="00C13344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13344" w:rsidRPr="000C6802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3344" w:rsidRPr="000C6802" w:rsidRDefault="00C13344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r>
              <w:t>на ____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r>
              <w:t>на ____ год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344" w:rsidRDefault="00C13344">
            <w:r>
              <w:t>на ____ год</w:t>
            </w:r>
          </w:p>
        </w:tc>
      </w:tr>
      <w:tr w:rsidR="00C13344" w:rsidRPr="000C6802">
        <w:trPr>
          <w:trHeight w:val="25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C13344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344" w:rsidRPr="000C6802" w:rsidRDefault="00C13344" w:rsidP="00C13344">
            <w:pPr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344" w:rsidRPr="000C6802" w:rsidRDefault="00C13344" w:rsidP="00D56D8D">
            <w:pPr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C13344" w:rsidRPr="000C6802">
        <w:trPr>
          <w:trHeight w:val="407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C13344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344" w:rsidRPr="000C6802" w:rsidRDefault="00C13344" w:rsidP="00C13344">
            <w:pPr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344" w:rsidRPr="000C6802" w:rsidRDefault="00C13344" w:rsidP="00D56D8D">
            <w:pPr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C13344" w:rsidRPr="000C6802">
        <w:trPr>
          <w:trHeight w:val="27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344" w:rsidRPr="000C6802" w:rsidRDefault="00C13344" w:rsidP="00C13344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344" w:rsidRPr="000C6802" w:rsidRDefault="00C13344" w:rsidP="00C13344">
            <w:pPr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344" w:rsidRPr="000C6802" w:rsidRDefault="00C13344" w:rsidP="00D56D8D">
            <w:pPr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D56D8D" w:rsidRPr="000C6802">
        <w:trPr>
          <w:trHeight w:val="15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D56D8D" w:rsidRPr="000C6802">
        <w:trPr>
          <w:trHeight w:val="15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D56D8D" w:rsidRPr="000C6802">
        <w:trPr>
          <w:trHeight w:val="360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56D8D" w:rsidRPr="000C6802">
        <w:trPr>
          <w:trHeight w:val="31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D56D8D" w:rsidRPr="000C6802">
        <w:trPr>
          <w:trHeight w:val="510"/>
        </w:trPr>
        <w:tc>
          <w:tcPr>
            <w:tcW w:w="3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Руководитель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21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trHeight w:val="25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31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Главный бухгалтер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 w:rsidRPr="000C6802">
        <w:trPr>
          <w:trHeight w:val="25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D56D8D" w:rsidRPr="000C6802">
        <w:trPr>
          <w:trHeight w:val="31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</w:tr>
      <w:tr w:rsidR="00D56D8D">
        <w:trPr>
          <w:trHeight w:val="31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F2351">
              <w:rPr>
                <w:sz w:val="24"/>
                <w:szCs w:val="24"/>
                <w:lang w:eastAsia="ru-RU"/>
              </w:rPr>
              <w:t>печать)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7F2351" w:rsidRDefault="00D56D8D" w:rsidP="00D56D8D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</w:tr>
    </w:tbl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</w:t>
      </w:r>
      <w:r w:rsidR="00984A4B">
        <w:rPr>
          <w:bCs/>
          <w:sz w:val="28"/>
          <w:szCs w:val="28"/>
        </w:rPr>
        <w:t>,элемент бюджета</w:t>
      </w:r>
      <w:r>
        <w:rPr>
          <w:bCs/>
          <w:sz w:val="28"/>
          <w:szCs w:val="28"/>
        </w:rPr>
        <w:t>)</w:t>
      </w:r>
    </w:p>
    <w:p w:rsidR="00D56D8D" w:rsidRPr="00AA27BD" w:rsidRDefault="00D56D8D" w:rsidP="00D56D8D">
      <w:pPr>
        <w:autoSpaceDE w:val="0"/>
        <w:ind w:firstLine="720"/>
        <w:jc w:val="both"/>
        <w:rPr>
          <w:bCs/>
          <w:sz w:val="28"/>
          <w:szCs w:val="28"/>
        </w:rPr>
      </w:pPr>
    </w:p>
    <w:p w:rsidR="00D56D8D" w:rsidRDefault="00D56D8D" w:rsidP="00D56D8D">
      <w:pPr>
        <w:ind w:firstLine="720"/>
        <w:jc w:val="right"/>
      </w:pPr>
    </w:p>
    <w:p w:rsidR="00C13344" w:rsidRDefault="00C13344" w:rsidP="00D56D8D">
      <w:pPr>
        <w:ind w:firstLine="720"/>
        <w:jc w:val="right"/>
      </w:pPr>
    </w:p>
    <w:p w:rsidR="00C13344" w:rsidRDefault="00C13344" w:rsidP="00D56D8D">
      <w:pPr>
        <w:ind w:firstLine="720"/>
        <w:jc w:val="right"/>
      </w:pPr>
    </w:p>
    <w:p w:rsidR="007028BB" w:rsidRDefault="007028BB" w:rsidP="00D56D8D">
      <w:pPr>
        <w:ind w:firstLine="720"/>
        <w:jc w:val="right"/>
      </w:pPr>
    </w:p>
    <w:p w:rsidR="007028BB" w:rsidRDefault="007028BB" w:rsidP="00D56D8D">
      <w:pPr>
        <w:ind w:firstLine="720"/>
        <w:jc w:val="right"/>
      </w:pPr>
    </w:p>
    <w:p w:rsidR="007028BB" w:rsidRDefault="007028BB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lastRenderedPageBreak/>
        <w:t>Приложение 18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ind w:firstLine="720"/>
        <w:jc w:val="right"/>
      </w:pPr>
      <w:r>
        <w:t xml:space="preserve">к Порядку составления и ведения сводной </w:t>
      </w:r>
    </w:p>
    <w:p w:rsidR="00D56D8D" w:rsidRDefault="00D56D8D" w:rsidP="00D56D8D">
      <w:pPr>
        <w:ind w:firstLine="720"/>
        <w:jc w:val="right"/>
      </w:pPr>
      <w:r>
        <w:t xml:space="preserve">бюджетной росписи бюджета </w:t>
      </w:r>
      <w:r w:rsidR="005A40AB">
        <w:t>Климковского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D56D8D" w:rsidRDefault="00D56D8D" w:rsidP="00D56D8D">
      <w:pPr>
        <w:ind w:firstLine="720"/>
        <w:jc w:val="right"/>
      </w:pPr>
      <w:r>
        <w:t>росписей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</w:t>
      </w:r>
      <w:r w:rsidR="00511E22">
        <w:t>Климковского</w:t>
      </w:r>
      <w:r>
        <w:t xml:space="preserve"> сельского </w:t>
      </w:r>
    </w:p>
    <w:p w:rsidR="00D56D8D" w:rsidRDefault="00D56D8D" w:rsidP="00D56D8D">
      <w:pPr>
        <w:ind w:firstLine="720"/>
        <w:jc w:val="right"/>
      </w:pPr>
      <w:r>
        <w:t>поселения (главных администраторов источников</w:t>
      </w:r>
    </w:p>
    <w:p w:rsidR="00D56D8D" w:rsidRDefault="00D56D8D" w:rsidP="00D56D8D">
      <w:pPr>
        <w:ind w:firstLine="720"/>
        <w:jc w:val="right"/>
      </w:pPr>
      <w:r>
        <w:t xml:space="preserve">внутреннего финансирования бюджета </w:t>
      </w:r>
    </w:p>
    <w:p w:rsidR="00D56D8D" w:rsidRDefault="00D56D8D" w:rsidP="00D56D8D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D56D8D" w:rsidRDefault="00D56D8D" w:rsidP="00D56D8D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D56D8D" w:rsidRDefault="00D56D8D" w:rsidP="00D56D8D">
      <w:pPr>
        <w:ind w:firstLine="720"/>
        <w:jc w:val="right"/>
      </w:pPr>
      <w:r>
        <w:t xml:space="preserve">средств бюджета  </w:t>
      </w:r>
      <w:r w:rsidR="00511E22">
        <w:t>Климковского</w:t>
      </w:r>
      <w:r>
        <w:t xml:space="preserve"> сельского поселения</w:t>
      </w:r>
    </w:p>
    <w:p w:rsidR="00D56D8D" w:rsidRDefault="00D56D8D" w:rsidP="00D56D8D">
      <w:pPr>
        <w:ind w:firstLine="720"/>
        <w:jc w:val="right"/>
      </w:pPr>
    </w:p>
    <w:p w:rsidR="00D56D8D" w:rsidRDefault="00D56D8D" w:rsidP="00D56D8D">
      <w:pPr>
        <w:jc w:val="both"/>
        <w:rPr>
          <w:sz w:val="18"/>
          <w:szCs w:val="18"/>
        </w:rPr>
      </w:pPr>
    </w:p>
    <w:p w:rsidR="00D56D8D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№____</w:t>
      </w:r>
    </w:p>
    <w:p w:rsidR="00C13344" w:rsidRDefault="00D56D8D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изменении лимитов бюджетных обязательств</w:t>
      </w:r>
      <w:r w:rsidR="007028BB">
        <w:rPr>
          <w:b/>
          <w:sz w:val="24"/>
          <w:szCs w:val="24"/>
        </w:rPr>
        <w:t xml:space="preserve"> администрации </w:t>
      </w:r>
      <w:r w:rsidR="00511E22">
        <w:rPr>
          <w:b/>
          <w:sz w:val="24"/>
          <w:szCs w:val="24"/>
        </w:rPr>
        <w:t>Климковского</w:t>
      </w:r>
      <w:r w:rsidR="007028BB">
        <w:rPr>
          <w:b/>
          <w:sz w:val="24"/>
          <w:szCs w:val="24"/>
        </w:rPr>
        <w:t xml:space="preserve"> сельского поселения Белохолуницкого района Кировской области</w:t>
      </w:r>
    </w:p>
    <w:p w:rsidR="00D56D8D" w:rsidRDefault="00C13344" w:rsidP="00D56D8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C13344" w:rsidRDefault="00C13344" w:rsidP="00D56D8D">
      <w:pPr>
        <w:ind w:firstLine="720"/>
        <w:jc w:val="center"/>
        <w:rPr>
          <w:b/>
          <w:sz w:val="24"/>
          <w:szCs w:val="24"/>
        </w:rPr>
      </w:pPr>
    </w:p>
    <w:p w:rsidR="007028BB" w:rsidRDefault="007028BB" w:rsidP="00C13344">
      <w:pPr>
        <w:ind w:firstLine="720"/>
        <w:rPr>
          <w:sz w:val="24"/>
          <w:szCs w:val="24"/>
        </w:rPr>
      </w:pPr>
    </w:p>
    <w:p w:rsidR="00C13344" w:rsidRDefault="00C13344" w:rsidP="00C133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C13344" w:rsidRDefault="00C13344" w:rsidP="00C13344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(решение, постановление, распоряжение и др.)</w:t>
      </w:r>
    </w:p>
    <w:p w:rsidR="00C13344" w:rsidRDefault="00C13344" w:rsidP="00C133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594336" w:rsidRDefault="00594336" w:rsidP="00C13344">
      <w:pPr>
        <w:ind w:left="1080"/>
        <w:jc w:val="center"/>
        <w:rPr>
          <w:b/>
          <w:sz w:val="24"/>
          <w:szCs w:val="24"/>
        </w:rPr>
      </w:pPr>
    </w:p>
    <w:p w:rsidR="00C13344" w:rsidRPr="00594336" w:rsidRDefault="00C13344" w:rsidP="00C13344">
      <w:pPr>
        <w:ind w:left="1080"/>
        <w:jc w:val="center"/>
        <w:rPr>
          <w:b/>
          <w:sz w:val="24"/>
          <w:szCs w:val="24"/>
        </w:rPr>
      </w:pPr>
      <w:r w:rsidRPr="00594336">
        <w:rPr>
          <w:b/>
          <w:sz w:val="24"/>
          <w:szCs w:val="24"/>
        </w:rPr>
        <w:t>на _________год</w:t>
      </w:r>
    </w:p>
    <w:p w:rsidR="00C13344" w:rsidRPr="00594336" w:rsidRDefault="00C13344" w:rsidP="00C13344">
      <w:pPr>
        <w:ind w:left="1080"/>
        <w:jc w:val="center"/>
        <w:rPr>
          <w:sz w:val="24"/>
          <w:szCs w:val="24"/>
        </w:rPr>
      </w:pPr>
      <w:r w:rsidRPr="00594336">
        <w:rPr>
          <w:sz w:val="24"/>
          <w:szCs w:val="24"/>
        </w:rPr>
        <w:t>(текущий год)</w:t>
      </w:r>
    </w:p>
    <w:p w:rsidR="00C13344" w:rsidRPr="00C13344" w:rsidRDefault="00C13344" w:rsidP="00C1334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9195" w:type="dxa"/>
        <w:tblInd w:w="93" w:type="dxa"/>
        <w:tblLook w:val="0000"/>
      </w:tblPr>
      <w:tblGrid>
        <w:gridCol w:w="1455"/>
        <w:gridCol w:w="900"/>
        <w:gridCol w:w="720"/>
        <w:gridCol w:w="900"/>
        <w:gridCol w:w="805"/>
        <w:gridCol w:w="805"/>
        <w:gridCol w:w="1361"/>
        <w:gridCol w:w="1170"/>
        <w:gridCol w:w="1079"/>
      </w:tblGrid>
      <w:tr w:rsidR="00D56D8D" w:rsidRPr="000C6802">
        <w:trPr>
          <w:trHeight w:val="375"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Наименование</w:t>
            </w:r>
            <w:r w:rsidR="00C13344">
              <w:rPr>
                <w:sz w:val="16"/>
                <w:szCs w:val="16"/>
                <w:lang w:eastAsia="ru-RU"/>
              </w:rPr>
              <w:t xml:space="preserve"> ГРБС/ </w:t>
            </w:r>
            <w:r w:rsidRPr="000C6802">
              <w:rPr>
                <w:sz w:val="16"/>
                <w:szCs w:val="16"/>
                <w:lang w:eastAsia="ru-RU"/>
              </w:rPr>
              <w:t xml:space="preserve"> расходов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0C6802">
              <w:rPr>
                <w:sz w:val="16"/>
                <w:szCs w:val="16"/>
                <w:lang w:eastAsia="ru-RU"/>
              </w:rPr>
              <w:t>РзПРз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ВР</w:t>
            </w:r>
            <w:r>
              <w:rPr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Код целей расходов бюджета муниципального образования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6D8D" w:rsidRPr="000C6802" w:rsidRDefault="00D56D8D" w:rsidP="00D56D8D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 изменений (+;-)</w:t>
            </w:r>
          </w:p>
        </w:tc>
      </w:tr>
      <w:tr w:rsidR="00D56D8D" w:rsidRPr="000C6802">
        <w:trPr>
          <w:trHeight w:val="315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6D8D" w:rsidRPr="000C6802" w:rsidRDefault="00D56D8D" w:rsidP="00D56D8D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D56D8D" w:rsidRPr="000C6802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D56D8D" w:rsidRPr="000C6802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D56D8D" w:rsidRPr="000C6802">
        <w:trPr>
          <w:trHeight w:val="27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D56D8D" w:rsidRPr="000C6802">
        <w:trPr>
          <w:trHeight w:val="158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594336" w:rsidRPr="000C6802">
        <w:trPr>
          <w:trHeight w:val="360"/>
        </w:trPr>
        <w:tc>
          <w:tcPr>
            <w:tcW w:w="9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594336" w:rsidRDefault="00594336" w:rsidP="00594336">
            <w:pPr>
              <w:jc w:val="center"/>
              <w:rPr>
                <w:b/>
                <w:sz w:val="24"/>
                <w:szCs w:val="24"/>
              </w:rPr>
            </w:pPr>
            <w:r w:rsidRPr="00594336">
              <w:rPr>
                <w:b/>
                <w:sz w:val="24"/>
                <w:szCs w:val="24"/>
              </w:rPr>
              <w:t>на плановый период ________ и ________ годо</w:t>
            </w:r>
            <w:r>
              <w:rPr>
                <w:b/>
                <w:sz w:val="24"/>
                <w:szCs w:val="24"/>
              </w:rPr>
              <w:t>в</w:t>
            </w:r>
          </w:p>
          <w:p w:rsidR="00594336" w:rsidRPr="000C6802" w:rsidRDefault="00594336" w:rsidP="00D56D8D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56D8D" w:rsidRPr="000C6802">
        <w:trPr>
          <w:trHeight w:val="31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D56D8D" w:rsidP="00D56D8D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D8D" w:rsidRPr="000C6802" w:rsidRDefault="00594336" w:rsidP="00594336">
            <w:pPr>
              <w:ind w:firstLine="7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(рублей)</w:t>
            </w:r>
          </w:p>
        </w:tc>
      </w:tr>
      <w:tr w:rsidR="00594336" w:rsidRPr="000C6802">
        <w:trPr>
          <w:trHeight w:val="375"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Наименование</w:t>
            </w:r>
            <w:r>
              <w:rPr>
                <w:sz w:val="16"/>
                <w:szCs w:val="16"/>
                <w:lang w:eastAsia="ru-RU"/>
              </w:rPr>
              <w:t xml:space="preserve"> ГРБС/ </w:t>
            </w:r>
            <w:r w:rsidRPr="000C6802">
              <w:rPr>
                <w:sz w:val="16"/>
                <w:szCs w:val="16"/>
                <w:lang w:eastAsia="ru-RU"/>
              </w:rPr>
              <w:t xml:space="preserve"> расходов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0C6802">
              <w:rPr>
                <w:sz w:val="16"/>
                <w:szCs w:val="16"/>
                <w:lang w:eastAsia="ru-RU"/>
              </w:rPr>
              <w:t>РзПРз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>ВР</w:t>
            </w:r>
            <w:r>
              <w:rPr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Код целей расходов бюджета муниципального образования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36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 изменений (+;-)</w:t>
            </w:r>
          </w:p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594336" w:rsidRPr="000C6802">
        <w:trPr>
          <w:trHeight w:val="315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>
            <w:pPr>
              <w:jc w:val="both"/>
            </w:pPr>
            <w:r>
              <w:t>на ____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594336" w:rsidRPr="000C6802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594336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336" w:rsidRPr="000C6802" w:rsidRDefault="00594336" w:rsidP="00DC5862">
            <w:pPr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94336" w:rsidRPr="000C6802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594336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336" w:rsidRPr="000C6802" w:rsidRDefault="00594336" w:rsidP="00DC5862">
            <w:pPr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594336" w:rsidRPr="000C6802">
        <w:trPr>
          <w:trHeight w:val="27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336" w:rsidRPr="000C6802" w:rsidRDefault="00594336" w:rsidP="00594336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336" w:rsidRPr="000C6802" w:rsidRDefault="00594336" w:rsidP="00DC5862">
            <w:pPr>
              <w:jc w:val="right"/>
              <w:rPr>
                <w:sz w:val="18"/>
                <w:szCs w:val="18"/>
                <w:lang w:eastAsia="ru-RU"/>
              </w:rPr>
            </w:pPr>
            <w:r w:rsidRPr="000C6802">
              <w:rPr>
                <w:sz w:val="18"/>
                <w:szCs w:val="18"/>
                <w:lang w:eastAsia="ru-RU"/>
              </w:rPr>
              <w:t> </w:t>
            </w:r>
          </w:p>
        </w:tc>
      </w:tr>
    </w:tbl>
    <w:p w:rsidR="00D56D8D" w:rsidRDefault="00D56D8D" w:rsidP="00D56D8D">
      <w:pPr>
        <w:ind w:firstLine="720"/>
        <w:jc w:val="right"/>
      </w:pPr>
    </w:p>
    <w:tbl>
      <w:tblPr>
        <w:tblW w:w="9921" w:type="dxa"/>
        <w:tblInd w:w="93" w:type="dxa"/>
        <w:tblLook w:val="0000"/>
      </w:tblPr>
      <w:tblGrid>
        <w:gridCol w:w="2522"/>
        <w:gridCol w:w="805"/>
        <w:gridCol w:w="927"/>
        <w:gridCol w:w="1266"/>
        <w:gridCol w:w="805"/>
        <w:gridCol w:w="805"/>
        <w:gridCol w:w="1361"/>
        <w:gridCol w:w="1430"/>
      </w:tblGrid>
      <w:tr w:rsidR="00594336" w:rsidRPr="000C6802">
        <w:trPr>
          <w:trHeight w:val="51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Руководитель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</w:tr>
      <w:tr w:rsidR="00594336" w:rsidRPr="000C6802">
        <w:trPr>
          <w:trHeight w:val="21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594336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</w:tr>
      <w:tr w:rsidR="00594336" w:rsidRPr="000C6802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  <w:r w:rsidRPr="000C6802">
              <w:rPr>
                <w:lang w:eastAsia="ru-RU"/>
              </w:rPr>
              <w:t xml:space="preserve">Главный бухгалтер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C680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</w:tr>
      <w:tr w:rsidR="00594336" w:rsidRPr="000C6802">
        <w:trPr>
          <w:trHeight w:val="25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lang w:eastAsia="ru-RU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0C6802" w:rsidRDefault="00594336" w:rsidP="00DC5862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0C6802">
              <w:rPr>
                <w:sz w:val="16"/>
                <w:szCs w:val="16"/>
                <w:lang w:eastAsia="ru-RU"/>
              </w:rPr>
              <w:t xml:space="preserve">    (расшифровка подписи) </w:t>
            </w:r>
          </w:p>
        </w:tc>
      </w:tr>
      <w:tr w:rsidR="00594336">
        <w:trPr>
          <w:trHeight w:val="31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F2351">
              <w:rPr>
                <w:sz w:val="24"/>
                <w:szCs w:val="24"/>
                <w:lang w:eastAsia="ru-RU"/>
              </w:rPr>
              <w:t>печать)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4336" w:rsidRPr="007F2351" w:rsidRDefault="00594336" w:rsidP="00DC5862">
            <w:pPr>
              <w:suppressAutoHyphens w:val="0"/>
              <w:rPr>
                <w:rFonts w:ascii="Arial CYR" w:hAnsi="Arial CYR" w:cs="Arial CYR"/>
                <w:lang w:eastAsia="ru-RU"/>
              </w:rPr>
            </w:pPr>
          </w:p>
        </w:tc>
      </w:tr>
    </w:tbl>
    <w:p w:rsidR="00594336" w:rsidRDefault="00594336" w:rsidP="00594336">
      <w:pPr>
        <w:rPr>
          <w:sz w:val="24"/>
          <w:szCs w:val="24"/>
        </w:rPr>
      </w:pPr>
      <w:r>
        <w:rPr>
          <w:sz w:val="24"/>
          <w:szCs w:val="24"/>
        </w:rPr>
        <w:t xml:space="preserve"> «___»____________20__г.</w:t>
      </w:r>
    </w:p>
    <w:p w:rsidR="00D56D8D" w:rsidRDefault="00D56D8D" w:rsidP="00D56D8D">
      <w:pPr>
        <w:ind w:firstLine="720"/>
        <w:jc w:val="right"/>
      </w:pPr>
    </w:p>
    <w:p w:rsidR="00D56D8D" w:rsidRPr="00594336" w:rsidRDefault="00D56D8D" w:rsidP="00594336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</w:t>
      </w:r>
      <w:r w:rsidR="00984A4B">
        <w:rPr>
          <w:bCs/>
          <w:sz w:val="28"/>
          <w:szCs w:val="28"/>
        </w:rPr>
        <w:t>, элемент бюджета</w:t>
      </w:r>
      <w:r>
        <w:rPr>
          <w:bCs/>
          <w:sz w:val="28"/>
          <w:szCs w:val="28"/>
        </w:rPr>
        <w:t>)</w:t>
      </w:r>
    </w:p>
    <w:p w:rsidR="00D56D8D" w:rsidRDefault="00D56D8D" w:rsidP="00BB4DE4">
      <w:pPr>
        <w:ind w:firstLine="720"/>
        <w:jc w:val="right"/>
      </w:pPr>
    </w:p>
    <w:p w:rsidR="007028BB" w:rsidRDefault="007028BB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  <w:r>
        <w:lastRenderedPageBreak/>
        <w:t xml:space="preserve">Приложение </w:t>
      </w:r>
      <w:r w:rsidR="00D56D8D">
        <w:t>19</w:t>
      </w: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  <w:r>
        <w:t xml:space="preserve">к Порядку составления и ведения сводной </w:t>
      </w:r>
    </w:p>
    <w:p w:rsidR="00BB4DE4" w:rsidRDefault="00BB4DE4" w:rsidP="00BB4DE4">
      <w:pPr>
        <w:ind w:firstLine="720"/>
        <w:jc w:val="right"/>
      </w:pPr>
      <w:r>
        <w:t xml:space="preserve">бюджетной росписи бюджета </w:t>
      </w:r>
      <w:r w:rsidR="00511E22">
        <w:t>Климковского</w:t>
      </w:r>
    </w:p>
    <w:p w:rsidR="00BB4DE4" w:rsidRDefault="00BB4DE4" w:rsidP="00BB4DE4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BB4DE4" w:rsidRDefault="00BB4DE4" w:rsidP="00BB4DE4">
      <w:pPr>
        <w:ind w:firstLine="720"/>
        <w:jc w:val="right"/>
      </w:pPr>
      <w:r>
        <w:t>росписей главных распорядителей</w:t>
      </w:r>
    </w:p>
    <w:p w:rsidR="00BB4DE4" w:rsidRDefault="00BB4DE4" w:rsidP="00BB4DE4">
      <w:pPr>
        <w:ind w:firstLine="720"/>
        <w:jc w:val="right"/>
      </w:pPr>
      <w:r>
        <w:t xml:space="preserve">средств бюджета </w:t>
      </w:r>
      <w:r w:rsidR="00511E22">
        <w:t>Климковского</w:t>
      </w:r>
      <w:r>
        <w:t xml:space="preserve"> сельского </w:t>
      </w:r>
    </w:p>
    <w:p w:rsidR="00BB4DE4" w:rsidRDefault="00BB4DE4" w:rsidP="00BB4DE4">
      <w:pPr>
        <w:ind w:firstLine="720"/>
        <w:jc w:val="right"/>
      </w:pPr>
      <w:r>
        <w:t>поселения (главных администраторов источников</w:t>
      </w:r>
    </w:p>
    <w:p w:rsidR="00BB4DE4" w:rsidRDefault="00BB4DE4" w:rsidP="00BB4DE4">
      <w:pPr>
        <w:ind w:firstLine="720"/>
        <w:jc w:val="right"/>
      </w:pPr>
      <w:r>
        <w:t xml:space="preserve">внутреннего финансирования бюджета </w:t>
      </w:r>
    </w:p>
    <w:p w:rsidR="00BB4DE4" w:rsidRDefault="00BB4DE4" w:rsidP="00BB4DE4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BB4DE4" w:rsidRDefault="00BB4DE4" w:rsidP="00BB4DE4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BB4DE4" w:rsidRDefault="00BB4DE4" w:rsidP="00BB4DE4">
      <w:pPr>
        <w:ind w:firstLine="720"/>
        <w:jc w:val="right"/>
      </w:pPr>
      <w:r>
        <w:t xml:space="preserve">средств бюджета  </w:t>
      </w:r>
      <w:r w:rsidR="00511E22">
        <w:t>Климковского</w:t>
      </w:r>
      <w:r>
        <w:t xml:space="preserve"> сельского поселения</w:t>
      </w: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jc w:val="both"/>
        <w:rPr>
          <w:sz w:val="18"/>
          <w:szCs w:val="18"/>
        </w:rPr>
      </w:pPr>
    </w:p>
    <w:p w:rsidR="00594336" w:rsidRDefault="00594336" w:rsidP="00594336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594336" w:rsidRDefault="00594336" w:rsidP="00594336">
      <w:pPr>
        <w:ind w:firstLine="720"/>
        <w:jc w:val="right"/>
        <w:rPr>
          <w:sz w:val="24"/>
          <w:szCs w:val="24"/>
        </w:rPr>
      </w:pPr>
    </w:p>
    <w:p w:rsidR="00594336" w:rsidRDefault="00594336" w:rsidP="00594336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594336" w:rsidRDefault="00594336" w:rsidP="00594336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BB4DE4" w:rsidRDefault="00BB4DE4" w:rsidP="00BB4DE4">
      <w:pPr>
        <w:ind w:firstLine="720"/>
        <w:jc w:val="right"/>
        <w:rPr>
          <w:sz w:val="24"/>
          <w:szCs w:val="24"/>
        </w:rPr>
      </w:pPr>
    </w:p>
    <w:p w:rsidR="00594336" w:rsidRDefault="00BB4DE4" w:rsidP="00BB4DE4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Лимиты бюджетных обязательств </w:t>
      </w:r>
      <w:r w:rsidR="00BF1DDE">
        <w:rPr>
          <w:b/>
          <w:sz w:val="24"/>
          <w:szCs w:val="24"/>
        </w:rPr>
        <w:t xml:space="preserve">администрации </w:t>
      </w:r>
      <w:r w:rsidR="00511E22">
        <w:rPr>
          <w:b/>
          <w:sz w:val="24"/>
          <w:szCs w:val="24"/>
        </w:rPr>
        <w:t>Климковского</w:t>
      </w:r>
      <w:r w:rsidR="00BF1DDE">
        <w:rPr>
          <w:b/>
          <w:sz w:val="24"/>
          <w:szCs w:val="24"/>
        </w:rPr>
        <w:t xml:space="preserve"> сельского поселения Белохолуницкого района Кировской области</w:t>
      </w:r>
    </w:p>
    <w:p w:rsidR="00BB4DE4" w:rsidRDefault="00594336" w:rsidP="0059433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______ год и на плановый период </w:t>
      </w:r>
      <w:r>
        <w:rPr>
          <w:b/>
          <w:sz w:val="24"/>
          <w:szCs w:val="24"/>
        </w:rPr>
        <w:softHyphen/>
        <w:t>_______ и _______ годов</w:t>
      </w:r>
    </w:p>
    <w:p w:rsidR="00594336" w:rsidRDefault="00594336" w:rsidP="00BB4DE4">
      <w:pPr>
        <w:ind w:firstLine="720"/>
        <w:jc w:val="right"/>
        <w:rPr>
          <w:sz w:val="24"/>
          <w:szCs w:val="24"/>
        </w:rPr>
      </w:pPr>
    </w:p>
    <w:p w:rsidR="00BB4DE4" w:rsidRPr="00382DEC" w:rsidRDefault="00BB4DE4" w:rsidP="00BB4DE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9927" w:type="dxa"/>
        <w:tblInd w:w="-459" w:type="dxa"/>
        <w:tblLayout w:type="fixed"/>
        <w:tblLook w:val="0000"/>
      </w:tblPr>
      <w:tblGrid>
        <w:gridCol w:w="1827"/>
        <w:gridCol w:w="1080"/>
        <w:gridCol w:w="1080"/>
        <w:gridCol w:w="1080"/>
        <w:gridCol w:w="900"/>
        <w:gridCol w:w="1080"/>
        <w:gridCol w:w="900"/>
        <w:gridCol w:w="1080"/>
        <w:gridCol w:w="900"/>
      </w:tblGrid>
      <w:tr w:rsidR="00594336">
        <w:trPr>
          <w:cantSplit/>
          <w:trHeight w:hRule="exact" w:val="693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FA756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бюджета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4336">
        <w:trPr>
          <w:cantSplit/>
          <w:trHeight w:hRule="exact" w:val="541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/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>
            <w:r>
              <w:t>на ____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>
            <w:r>
              <w:t>на ____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>
            <w:r>
              <w:t>на ____ год</w:t>
            </w:r>
          </w:p>
        </w:tc>
      </w:tr>
      <w:tr w:rsidR="00594336">
        <w:trPr>
          <w:cantSplit/>
          <w:trHeight w:hRule="exact" w:val="423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/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</w:pPr>
          </w:p>
        </w:tc>
      </w:tr>
      <w:tr w:rsidR="00594336">
        <w:trPr>
          <w:cantSplit/>
          <w:trHeight w:hRule="exact" w:val="423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/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Default="00594336" w:rsidP="00EC58FD">
            <w:pPr>
              <w:snapToGrid w:val="0"/>
              <w:jc w:val="center"/>
            </w:pPr>
          </w:p>
        </w:tc>
      </w:tr>
    </w:tbl>
    <w:p w:rsidR="00BB4DE4" w:rsidRDefault="00BB4DE4" w:rsidP="00BB4DE4">
      <w:pPr>
        <w:ind w:firstLine="720"/>
        <w:jc w:val="right"/>
      </w:pPr>
    </w:p>
    <w:p w:rsidR="00BB4DE4" w:rsidRPr="00382DEC" w:rsidRDefault="00BB4DE4" w:rsidP="00BB4DE4">
      <w:pPr>
        <w:ind w:firstLine="720"/>
        <w:jc w:val="center"/>
        <w:rPr>
          <w:sz w:val="24"/>
          <w:szCs w:val="24"/>
        </w:rPr>
      </w:pPr>
    </w:p>
    <w:p w:rsidR="00BB4DE4" w:rsidRDefault="00BB4DE4" w:rsidP="00BB4DE4">
      <w:pPr>
        <w:ind w:firstLine="720"/>
        <w:jc w:val="both"/>
        <w:rPr>
          <w:b/>
          <w:sz w:val="28"/>
          <w:szCs w:val="28"/>
        </w:rPr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подгруппы, подгруппы, элемент бюджета)</w:t>
      </w: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594336" w:rsidRDefault="00594336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  <w:r>
        <w:lastRenderedPageBreak/>
        <w:t xml:space="preserve">Приложение </w:t>
      </w:r>
      <w:r w:rsidR="00D56D8D">
        <w:t>20</w:t>
      </w: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ind w:firstLine="720"/>
        <w:jc w:val="right"/>
      </w:pPr>
      <w:r>
        <w:t xml:space="preserve">к Порядку составления и ведения сводной </w:t>
      </w:r>
    </w:p>
    <w:p w:rsidR="00BB4DE4" w:rsidRDefault="00BB4DE4" w:rsidP="00BB4DE4">
      <w:pPr>
        <w:ind w:firstLine="720"/>
        <w:jc w:val="right"/>
      </w:pPr>
      <w:r>
        <w:t xml:space="preserve">бюджетной росписи бюджета </w:t>
      </w:r>
      <w:r w:rsidR="00511E22">
        <w:t>Климковского</w:t>
      </w:r>
    </w:p>
    <w:p w:rsidR="00BB4DE4" w:rsidRDefault="00BB4DE4" w:rsidP="00BB4DE4">
      <w:pPr>
        <w:ind w:firstLine="720"/>
        <w:jc w:val="right"/>
      </w:pPr>
      <w:r>
        <w:t xml:space="preserve"> сельского поселения и </w:t>
      </w:r>
      <w:proofErr w:type="gramStart"/>
      <w:r>
        <w:t>бюджетных</w:t>
      </w:r>
      <w:proofErr w:type="gramEnd"/>
    </w:p>
    <w:p w:rsidR="00BB4DE4" w:rsidRDefault="00BB4DE4" w:rsidP="00BB4DE4">
      <w:pPr>
        <w:ind w:firstLine="720"/>
        <w:jc w:val="right"/>
      </w:pPr>
      <w:r>
        <w:t>росписей главных распорядителей</w:t>
      </w:r>
    </w:p>
    <w:p w:rsidR="00BB4DE4" w:rsidRDefault="00BB4DE4" w:rsidP="00BB4DE4">
      <w:pPr>
        <w:ind w:firstLine="720"/>
        <w:jc w:val="right"/>
      </w:pPr>
      <w:r>
        <w:t xml:space="preserve">средств бюджета </w:t>
      </w:r>
      <w:proofErr w:type="spellStart"/>
      <w:r w:rsidR="00511E22">
        <w:t>Климковского</w:t>
      </w:r>
      <w:r>
        <w:t>сельского</w:t>
      </w:r>
      <w:proofErr w:type="spellEnd"/>
      <w:r>
        <w:t xml:space="preserve"> </w:t>
      </w:r>
    </w:p>
    <w:p w:rsidR="00BB4DE4" w:rsidRDefault="00BB4DE4" w:rsidP="00BB4DE4">
      <w:pPr>
        <w:ind w:firstLine="720"/>
        <w:jc w:val="right"/>
      </w:pPr>
      <w:r>
        <w:t>поселения (главных администраторов источников</w:t>
      </w:r>
    </w:p>
    <w:p w:rsidR="00BB4DE4" w:rsidRDefault="00BB4DE4" w:rsidP="00BB4DE4">
      <w:pPr>
        <w:ind w:firstLine="720"/>
        <w:jc w:val="right"/>
      </w:pPr>
      <w:r>
        <w:t xml:space="preserve">внутреннего финансирования бюджета </w:t>
      </w:r>
    </w:p>
    <w:p w:rsidR="00BB4DE4" w:rsidRDefault="00BB4DE4" w:rsidP="00BB4DE4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BB4DE4" w:rsidRDefault="00BB4DE4" w:rsidP="00BB4DE4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BB4DE4" w:rsidRDefault="00BB4DE4" w:rsidP="00BB4DE4">
      <w:pPr>
        <w:ind w:firstLine="720"/>
        <w:jc w:val="right"/>
      </w:pPr>
      <w:r>
        <w:t xml:space="preserve">средств бюджета  </w:t>
      </w:r>
      <w:r w:rsidR="00511E22">
        <w:t>Климковского</w:t>
      </w:r>
      <w:r>
        <w:t xml:space="preserve"> сельского поселения</w:t>
      </w:r>
    </w:p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jc w:val="both"/>
        <w:rPr>
          <w:sz w:val="18"/>
          <w:szCs w:val="18"/>
        </w:rPr>
      </w:pPr>
    </w:p>
    <w:p w:rsidR="00DC5862" w:rsidRDefault="00DC5862" w:rsidP="00DC5862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DC5862" w:rsidRDefault="00DC5862" w:rsidP="00DC5862">
      <w:pPr>
        <w:ind w:firstLine="720"/>
        <w:jc w:val="right"/>
        <w:rPr>
          <w:sz w:val="24"/>
          <w:szCs w:val="24"/>
        </w:rPr>
      </w:pPr>
    </w:p>
    <w:p w:rsidR="00DC5862" w:rsidRDefault="00DC5862" w:rsidP="00DC5862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DC5862" w:rsidRDefault="00DC5862" w:rsidP="00DC5862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BB4DE4" w:rsidRDefault="00BB4DE4" w:rsidP="00BB4DE4">
      <w:pPr>
        <w:ind w:firstLine="720"/>
        <w:jc w:val="right"/>
        <w:rPr>
          <w:sz w:val="24"/>
          <w:szCs w:val="24"/>
        </w:rPr>
      </w:pPr>
    </w:p>
    <w:p w:rsidR="00BB4DE4" w:rsidRDefault="00BB4DE4" w:rsidP="00BB4DE4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в лимиты бюджетных обязательств </w:t>
      </w:r>
      <w:r w:rsidR="00BF1DDE">
        <w:rPr>
          <w:b/>
          <w:sz w:val="24"/>
          <w:szCs w:val="24"/>
        </w:rPr>
        <w:t xml:space="preserve">администрации </w:t>
      </w:r>
      <w:r w:rsidR="00511E22">
        <w:rPr>
          <w:b/>
          <w:sz w:val="24"/>
          <w:szCs w:val="24"/>
        </w:rPr>
        <w:t>Климковского</w:t>
      </w:r>
      <w:r w:rsidR="00BF1DDE">
        <w:rPr>
          <w:b/>
          <w:sz w:val="24"/>
          <w:szCs w:val="24"/>
        </w:rPr>
        <w:t xml:space="preserve"> сельского поселения Белохолуницкого района Кировской </w:t>
      </w:r>
      <w:proofErr w:type="spellStart"/>
      <w:r w:rsidR="00BF1DDE">
        <w:rPr>
          <w:b/>
          <w:sz w:val="24"/>
          <w:szCs w:val="24"/>
        </w:rPr>
        <w:t>области</w:t>
      </w:r>
      <w:r w:rsidR="00DC5862">
        <w:rPr>
          <w:b/>
          <w:sz w:val="24"/>
          <w:szCs w:val="24"/>
        </w:rPr>
        <w:t>на</w:t>
      </w:r>
      <w:proofErr w:type="spellEnd"/>
      <w:r w:rsidR="00DC5862">
        <w:rPr>
          <w:b/>
          <w:sz w:val="24"/>
          <w:szCs w:val="24"/>
        </w:rPr>
        <w:t xml:space="preserve"> ______ год и на плановый период </w:t>
      </w:r>
      <w:r w:rsidR="00DC5862">
        <w:rPr>
          <w:b/>
          <w:sz w:val="24"/>
          <w:szCs w:val="24"/>
        </w:rPr>
        <w:softHyphen/>
        <w:t xml:space="preserve">_______ и _______ годов </w:t>
      </w:r>
      <w:r>
        <w:rPr>
          <w:b/>
          <w:sz w:val="24"/>
          <w:szCs w:val="24"/>
        </w:rPr>
        <w:t>№__</w:t>
      </w:r>
    </w:p>
    <w:p w:rsidR="00BB4DE4" w:rsidRDefault="00BB4DE4" w:rsidP="00BB4DE4">
      <w:pPr>
        <w:rPr>
          <w:sz w:val="24"/>
          <w:szCs w:val="24"/>
        </w:rPr>
      </w:pPr>
    </w:p>
    <w:p w:rsidR="00BB4DE4" w:rsidRDefault="00BB4DE4" w:rsidP="00BB4DE4">
      <w:pPr>
        <w:ind w:firstLine="720"/>
        <w:jc w:val="right"/>
        <w:rPr>
          <w:sz w:val="24"/>
          <w:szCs w:val="24"/>
        </w:rPr>
      </w:pPr>
    </w:p>
    <w:p w:rsidR="00BB4DE4" w:rsidRDefault="00BB4DE4" w:rsidP="00BB4DE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BB4DE4" w:rsidRDefault="00BB4DE4" w:rsidP="00BB4DE4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BB4DE4" w:rsidRDefault="00BB4DE4" w:rsidP="00BB4DE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BB4DE4" w:rsidRDefault="00BB4DE4" w:rsidP="00BB4DE4">
      <w:pPr>
        <w:ind w:firstLine="720"/>
        <w:rPr>
          <w:sz w:val="24"/>
          <w:szCs w:val="24"/>
        </w:rPr>
      </w:pPr>
    </w:p>
    <w:p w:rsidR="00DC5862" w:rsidRPr="00DC5862" w:rsidRDefault="00DC5862" w:rsidP="00DC5862">
      <w:pPr>
        <w:suppressAutoHyphens w:val="0"/>
        <w:ind w:left="1080"/>
        <w:jc w:val="center"/>
        <w:rPr>
          <w:b/>
          <w:sz w:val="24"/>
          <w:szCs w:val="24"/>
          <w:lang w:eastAsia="ru-RU"/>
        </w:rPr>
      </w:pPr>
      <w:r w:rsidRPr="00DC5862">
        <w:rPr>
          <w:b/>
          <w:sz w:val="24"/>
          <w:szCs w:val="24"/>
          <w:lang w:eastAsia="ru-RU"/>
        </w:rPr>
        <w:t>на _________год</w:t>
      </w:r>
    </w:p>
    <w:p w:rsidR="00DC5862" w:rsidRDefault="00DC5862" w:rsidP="00DC5862">
      <w:pPr>
        <w:suppressAutoHyphens w:val="0"/>
        <w:ind w:left="1080"/>
        <w:jc w:val="center"/>
        <w:rPr>
          <w:lang w:eastAsia="ru-RU"/>
        </w:rPr>
      </w:pPr>
      <w:r>
        <w:rPr>
          <w:lang w:eastAsia="ru-RU"/>
        </w:rPr>
        <w:t>(текущий год)</w:t>
      </w:r>
    </w:p>
    <w:p w:rsidR="00BB4DE4" w:rsidRDefault="00BB4DE4" w:rsidP="00BB4DE4">
      <w:pPr>
        <w:rPr>
          <w:sz w:val="24"/>
          <w:szCs w:val="24"/>
        </w:rPr>
      </w:pPr>
    </w:p>
    <w:p w:rsidR="00BB4DE4" w:rsidRPr="00382DEC" w:rsidRDefault="00BB4DE4" w:rsidP="00BB4DE4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900"/>
        <w:gridCol w:w="1080"/>
        <w:gridCol w:w="1980"/>
      </w:tblGrid>
      <w:tr w:rsidR="00594336">
        <w:trPr>
          <w:cantSplit/>
          <w:trHeight w:hRule="exact" w:val="1100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594336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336" w:rsidRPr="00BD0BAE" w:rsidRDefault="00594336" w:rsidP="00FA756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бюджета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594336" w:rsidRDefault="00594336" w:rsidP="00EC58FD">
            <w:pPr>
              <w:snapToGrid w:val="0"/>
              <w:jc w:val="center"/>
            </w:pPr>
          </w:p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4336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336" w:rsidRDefault="00594336" w:rsidP="00EC58FD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4336" w:rsidRPr="00BD0BAE" w:rsidRDefault="00594336" w:rsidP="00EC58FD">
            <w:pPr>
              <w:snapToGrid w:val="0"/>
              <w:jc w:val="center"/>
            </w:pPr>
          </w:p>
        </w:tc>
      </w:tr>
      <w:tr w:rsidR="00FA756B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56B" w:rsidRDefault="00FA756B" w:rsidP="00EC58FD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756B" w:rsidRDefault="00FA756B" w:rsidP="00EC58FD">
            <w:pPr>
              <w:snapToGrid w:val="0"/>
              <w:jc w:val="center"/>
            </w:pPr>
          </w:p>
        </w:tc>
      </w:tr>
      <w:tr w:rsidR="00FA756B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56B" w:rsidRDefault="00FA756B" w:rsidP="00EC58FD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756B" w:rsidRDefault="00FA756B" w:rsidP="00EC58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756B" w:rsidRDefault="00FA756B" w:rsidP="00EC58FD">
            <w:pPr>
              <w:snapToGrid w:val="0"/>
              <w:jc w:val="center"/>
            </w:pPr>
          </w:p>
        </w:tc>
      </w:tr>
    </w:tbl>
    <w:p w:rsidR="00BB4DE4" w:rsidRDefault="00BB4DE4" w:rsidP="00BB4DE4">
      <w:pPr>
        <w:ind w:firstLine="720"/>
        <w:jc w:val="right"/>
      </w:pPr>
    </w:p>
    <w:p w:rsidR="00DC5862" w:rsidRDefault="00DC5862" w:rsidP="00DC5862">
      <w:pPr>
        <w:suppressAutoHyphens w:val="0"/>
        <w:jc w:val="center"/>
        <w:rPr>
          <w:b/>
          <w:sz w:val="24"/>
          <w:szCs w:val="24"/>
          <w:lang w:eastAsia="ru-RU"/>
        </w:rPr>
      </w:pPr>
      <w:r w:rsidRPr="00DC5862">
        <w:rPr>
          <w:b/>
          <w:sz w:val="24"/>
          <w:szCs w:val="24"/>
          <w:lang w:eastAsia="ru-RU"/>
        </w:rPr>
        <w:t>на плановый период ________ и ________ годов</w:t>
      </w:r>
    </w:p>
    <w:p w:rsidR="00DC5862" w:rsidRDefault="00DC5862" w:rsidP="00DC5862">
      <w:pPr>
        <w:suppressAutoHyphens w:val="0"/>
        <w:jc w:val="center"/>
        <w:rPr>
          <w:b/>
          <w:sz w:val="24"/>
          <w:szCs w:val="24"/>
          <w:lang w:eastAsia="ru-RU"/>
        </w:rPr>
      </w:pPr>
    </w:p>
    <w:tbl>
      <w:tblPr>
        <w:tblW w:w="10107" w:type="dxa"/>
        <w:tblInd w:w="-459" w:type="dxa"/>
        <w:tblLayout w:type="fixed"/>
        <w:tblLook w:val="0000"/>
      </w:tblPr>
      <w:tblGrid>
        <w:gridCol w:w="2005"/>
        <w:gridCol w:w="1082"/>
        <w:gridCol w:w="1260"/>
        <w:gridCol w:w="1800"/>
        <w:gridCol w:w="900"/>
        <w:gridCol w:w="1080"/>
        <w:gridCol w:w="900"/>
        <w:gridCol w:w="1080"/>
      </w:tblGrid>
      <w:tr w:rsidR="00DC5862">
        <w:trPr>
          <w:cantSplit/>
          <w:trHeight w:hRule="exact" w:val="1100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бюджета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DC5862" w:rsidRDefault="00DC5862" w:rsidP="00DC5862">
            <w:pPr>
              <w:snapToGrid w:val="0"/>
              <w:jc w:val="center"/>
            </w:pPr>
          </w:p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5862">
        <w:trPr>
          <w:cantSplit/>
          <w:trHeight w:hRule="exact" w:val="469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5862" w:rsidRPr="00BD0BAE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Default="00DC5862">
            <w:pPr>
              <w:jc w:val="both"/>
            </w:pPr>
            <w:r>
              <w:t>на ____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Default="00DC5862">
            <w:pPr>
              <w:jc w:val="both"/>
              <w:rPr>
                <w:sz w:val="24"/>
                <w:szCs w:val="24"/>
              </w:rPr>
            </w:pPr>
            <w:r>
              <w:t>на ____ год</w:t>
            </w:r>
          </w:p>
        </w:tc>
      </w:tr>
      <w:tr w:rsidR="00DC5862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</w:pPr>
          </w:p>
        </w:tc>
      </w:tr>
      <w:tr w:rsidR="00DC5862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862" w:rsidRDefault="00DC5862" w:rsidP="00DC5862">
            <w:pPr>
              <w:snapToGrid w:val="0"/>
              <w:jc w:val="center"/>
            </w:pPr>
          </w:p>
        </w:tc>
      </w:tr>
    </w:tbl>
    <w:p w:rsidR="00BB4DE4" w:rsidRDefault="00BB4DE4" w:rsidP="00BB4DE4">
      <w:pPr>
        <w:ind w:firstLine="720"/>
        <w:jc w:val="right"/>
      </w:pPr>
    </w:p>
    <w:p w:rsidR="00BB4DE4" w:rsidRDefault="00BB4DE4" w:rsidP="00BB4DE4">
      <w:pPr>
        <w:autoSpaceDE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*-ВР-код вида расходов классификации расходов бюджетов (группы, подгруппы, элемент бюджета)</w:t>
      </w:r>
    </w:p>
    <w:p w:rsidR="00251ED6" w:rsidRDefault="00251ED6" w:rsidP="0091670E">
      <w:pPr>
        <w:ind w:firstLine="720"/>
        <w:jc w:val="right"/>
      </w:pPr>
    </w:p>
    <w:sectPr w:rsidR="00251ED6" w:rsidSect="00A82E59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>
      <w:start w:val="3"/>
      <w:numFmt w:val="upperRoman"/>
      <w:lvlText w:val="%2."/>
      <w:lvlJc w:val="left"/>
      <w:pPr>
        <w:tabs>
          <w:tab w:val="num" w:pos="2444"/>
        </w:tabs>
        <w:ind w:left="2444" w:hanging="720"/>
      </w:pPr>
    </w:lvl>
    <w:lvl w:ilvl="2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</w:lvl>
  </w:abstractNum>
  <w:abstractNum w:abstractNumId="5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593"/>
        </w:tabs>
        <w:ind w:left="1593" w:hanging="720"/>
      </w:pPr>
    </w:lvl>
    <w:lvl w:ilvl="3">
      <w:start w:val="1"/>
      <w:numFmt w:val="decimal"/>
      <w:lvlText w:val="%1.%2.%3.%4."/>
      <w:lvlJc w:val="left"/>
      <w:pPr>
        <w:tabs>
          <w:tab w:val="num" w:pos="2106"/>
        </w:tabs>
        <w:ind w:left="2106" w:hanging="1080"/>
      </w:pPr>
    </w:lvl>
    <w:lvl w:ilvl="4">
      <w:start w:val="1"/>
      <w:numFmt w:val="decimal"/>
      <w:lvlText w:val="%1.%2.%3.%4.%5."/>
      <w:lvlJc w:val="left"/>
      <w:pPr>
        <w:tabs>
          <w:tab w:val="num" w:pos="2259"/>
        </w:tabs>
        <w:ind w:left="2259" w:hanging="1080"/>
      </w:pPr>
    </w:lvl>
    <w:lvl w:ilvl="5">
      <w:start w:val="1"/>
      <w:numFmt w:val="decimal"/>
      <w:lvlText w:val="%1.%2.%3.%4.%5.%6."/>
      <w:lvlJc w:val="left"/>
      <w:pPr>
        <w:tabs>
          <w:tab w:val="num" w:pos="2772"/>
        </w:tabs>
        <w:ind w:left="277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285"/>
        </w:tabs>
        <w:ind w:left="328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438"/>
        </w:tabs>
        <w:ind w:left="343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51"/>
        </w:tabs>
        <w:ind w:left="3951" w:hanging="2160"/>
      </w:pPr>
    </w:lvl>
  </w:abstractNum>
  <w:abstractNum w:abstractNumId="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</w:abstractNum>
  <w:abstractNum w:abstractNumId="7">
    <w:nsid w:val="1C2736A1"/>
    <w:multiLevelType w:val="hybridMultilevel"/>
    <w:tmpl w:val="629EBDE2"/>
    <w:lvl w:ilvl="0" w:tplc="599063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7471A9"/>
    <w:multiLevelType w:val="hybridMultilevel"/>
    <w:tmpl w:val="ED568BB6"/>
    <w:lvl w:ilvl="0" w:tplc="C378524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8DE128B"/>
    <w:multiLevelType w:val="multilevel"/>
    <w:tmpl w:val="F7F40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410" w:hanging="1410"/>
      </w:pPr>
    </w:lvl>
    <w:lvl w:ilvl="2">
      <w:start w:val="1"/>
      <w:numFmt w:val="decimal"/>
      <w:isLgl/>
      <w:lvlText w:val="%1.%2.%3."/>
      <w:lvlJc w:val="left"/>
      <w:pPr>
        <w:ind w:left="2490" w:hanging="1410"/>
      </w:pPr>
    </w:lvl>
    <w:lvl w:ilvl="3">
      <w:start w:val="1"/>
      <w:numFmt w:val="decimal"/>
      <w:isLgl/>
      <w:lvlText w:val="%1.%2.%3.%4."/>
      <w:lvlJc w:val="left"/>
      <w:pPr>
        <w:ind w:left="2850" w:hanging="1410"/>
      </w:pPr>
    </w:lvl>
    <w:lvl w:ilvl="4">
      <w:start w:val="1"/>
      <w:numFmt w:val="decimal"/>
      <w:isLgl/>
      <w:lvlText w:val="%1.%2.%3.%4.%5."/>
      <w:lvlJc w:val="left"/>
      <w:pPr>
        <w:ind w:left="3210" w:hanging="1410"/>
      </w:pPr>
    </w:lvl>
    <w:lvl w:ilvl="5">
      <w:start w:val="1"/>
      <w:numFmt w:val="decimal"/>
      <w:isLgl/>
      <w:lvlText w:val="%1.%2.%3.%4.%5.%6."/>
      <w:lvlJc w:val="left"/>
      <w:pPr>
        <w:ind w:left="3570" w:hanging="141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>
    <w:nsid w:val="57261806"/>
    <w:multiLevelType w:val="multilevel"/>
    <w:tmpl w:val="629EBDE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3F0C3F"/>
    <w:multiLevelType w:val="hybridMultilevel"/>
    <w:tmpl w:val="52D0636C"/>
    <w:lvl w:ilvl="0" w:tplc="080E3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0E"/>
    <w:rsid w:val="00014EFC"/>
    <w:rsid w:val="000201F0"/>
    <w:rsid w:val="00034AEF"/>
    <w:rsid w:val="00037661"/>
    <w:rsid w:val="00037754"/>
    <w:rsid w:val="000521E1"/>
    <w:rsid w:val="000678FC"/>
    <w:rsid w:val="00093577"/>
    <w:rsid w:val="000C6802"/>
    <w:rsid w:val="000D2B15"/>
    <w:rsid w:val="000D77C5"/>
    <w:rsid w:val="000E0BFD"/>
    <w:rsid w:val="000E21B9"/>
    <w:rsid w:val="000E67E8"/>
    <w:rsid w:val="000F20B5"/>
    <w:rsid w:val="00103F8A"/>
    <w:rsid w:val="00105091"/>
    <w:rsid w:val="00105E50"/>
    <w:rsid w:val="00120026"/>
    <w:rsid w:val="0015312A"/>
    <w:rsid w:val="001549FB"/>
    <w:rsid w:val="0016760C"/>
    <w:rsid w:val="001840C1"/>
    <w:rsid w:val="00184472"/>
    <w:rsid w:val="0018681F"/>
    <w:rsid w:val="001868FE"/>
    <w:rsid w:val="001913E9"/>
    <w:rsid w:val="0019684A"/>
    <w:rsid w:val="001A23CF"/>
    <w:rsid w:val="001D148D"/>
    <w:rsid w:val="001D4C5A"/>
    <w:rsid w:val="001E6B48"/>
    <w:rsid w:val="001E72B9"/>
    <w:rsid w:val="00216554"/>
    <w:rsid w:val="0022229F"/>
    <w:rsid w:val="0023647F"/>
    <w:rsid w:val="00251ED6"/>
    <w:rsid w:val="002D48D2"/>
    <w:rsid w:val="002E32A5"/>
    <w:rsid w:val="00305926"/>
    <w:rsid w:val="003177BC"/>
    <w:rsid w:val="003526D4"/>
    <w:rsid w:val="0035300F"/>
    <w:rsid w:val="003568C9"/>
    <w:rsid w:val="00367FD1"/>
    <w:rsid w:val="00382DEC"/>
    <w:rsid w:val="00393039"/>
    <w:rsid w:val="003A09D0"/>
    <w:rsid w:val="003E02B0"/>
    <w:rsid w:val="00403D50"/>
    <w:rsid w:val="00404EC7"/>
    <w:rsid w:val="004104A7"/>
    <w:rsid w:val="004141C8"/>
    <w:rsid w:val="004160E8"/>
    <w:rsid w:val="004618B6"/>
    <w:rsid w:val="004651B7"/>
    <w:rsid w:val="00472DAC"/>
    <w:rsid w:val="004E3B0C"/>
    <w:rsid w:val="004E68D6"/>
    <w:rsid w:val="004F3719"/>
    <w:rsid w:val="004F446D"/>
    <w:rsid w:val="004F45DC"/>
    <w:rsid w:val="0050607D"/>
    <w:rsid w:val="00511E22"/>
    <w:rsid w:val="005132BE"/>
    <w:rsid w:val="0051587E"/>
    <w:rsid w:val="00554254"/>
    <w:rsid w:val="005572F5"/>
    <w:rsid w:val="0057064D"/>
    <w:rsid w:val="005760CF"/>
    <w:rsid w:val="005866BA"/>
    <w:rsid w:val="00586C52"/>
    <w:rsid w:val="00594336"/>
    <w:rsid w:val="005A0A8B"/>
    <w:rsid w:val="005A40AB"/>
    <w:rsid w:val="005A5B08"/>
    <w:rsid w:val="005E2905"/>
    <w:rsid w:val="005E3305"/>
    <w:rsid w:val="00607D38"/>
    <w:rsid w:val="0063656B"/>
    <w:rsid w:val="00644832"/>
    <w:rsid w:val="00647B2A"/>
    <w:rsid w:val="006612B6"/>
    <w:rsid w:val="00662BBE"/>
    <w:rsid w:val="00686802"/>
    <w:rsid w:val="006872AA"/>
    <w:rsid w:val="006906BD"/>
    <w:rsid w:val="006B65C0"/>
    <w:rsid w:val="006F5168"/>
    <w:rsid w:val="00700BE7"/>
    <w:rsid w:val="007028BB"/>
    <w:rsid w:val="007146EF"/>
    <w:rsid w:val="00727E72"/>
    <w:rsid w:val="007361EA"/>
    <w:rsid w:val="007447B5"/>
    <w:rsid w:val="00747896"/>
    <w:rsid w:val="00755688"/>
    <w:rsid w:val="007659C4"/>
    <w:rsid w:val="00780190"/>
    <w:rsid w:val="00793AB1"/>
    <w:rsid w:val="00796890"/>
    <w:rsid w:val="00797047"/>
    <w:rsid w:val="007A59A3"/>
    <w:rsid w:val="007A6210"/>
    <w:rsid w:val="007B3391"/>
    <w:rsid w:val="007B5715"/>
    <w:rsid w:val="007C00CB"/>
    <w:rsid w:val="007C0575"/>
    <w:rsid w:val="007D0327"/>
    <w:rsid w:val="007E1147"/>
    <w:rsid w:val="007E1946"/>
    <w:rsid w:val="007E77FB"/>
    <w:rsid w:val="007F2351"/>
    <w:rsid w:val="008027C4"/>
    <w:rsid w:val="00802A16"/>
    <w:rsid w:val="00812824"/>
    <w:rsid w:val="008237C6"/>
    <w:rsid w:val="008307BB"/>
    <w:rsid w:val="00837793"/>
    <w:rsid w:val="0084147D"/>
    <w:rsid w:val="00863DA8"/>
    <w:rsid w:val="00887214"/>
    <w:rsid w:val="008A5F9C"/>
    <w:rsid w:val="008A68E0"/>
    <w:rsid w:val="008D03EA"/>
    <w:rsid w:val="008D476A"/>
    <w:rsid w:val="008D7840"/>
    <w:rsid w:val="00911A1E"/>
    <w:rsid w:val="0091670E"/>
    <w:rsid w:val="00935A71"/>
    <w:rsid w:val="0094235A"/>
    <w:rsid w:val="00943F14"/>
    <w:rsid w:val="00953461"/>
    <w:rsid w:val="00984A4B"/>
    <w:rsid w:val="009A18E2"/>
    <w:rsid w:val="009A740B"/>
    <w:rsid w:val="009B15FA"/>
    <w:rsid w:val="009C7580"/>
    <w:rsid w:val="00A14DDC"/>
    <w:rsid w:val="00A15778"/>
    <w:rsid w:val="00A20732"/>
    <w:rsid w:val="00A5503E"/>
    <w:rsid w:val="00A55328"/>
    <w:rsid w:val="00A6319E"/>
    <w:rsid w:val="00A74CF9"/>
    <w:rsid w:val="00A803B3"/>
    <w:rsid w:val="00A82E59"/>
    <w:rsid w:val="00A83A26"/>
    <w:rsid w:val="00A8600C"/>
    <w:rsid w:val="00AA27BD"/>
    <w:rsid w:val="00AA3B71"/>
    <w:rsid w:val="00AA5765"/>
    <w:rsid w:val="00AC28AF"/>
    <w:rsid w:val="00AE5257"/>
    <w:rsid w:val="00AF14D9"/>
    <w:rsid w:val="00AF42E3"/>
    <w:rsid w:val="00B0790C"/>
    <w:rsid w:val="00B17EE5"/>
    <w:rsid w:val="00B85D89"/>
    <w:rsid w:val="00B87862"/>
    <w:rsid w:val="00BA0B8E"/>
    <w:rsid w:val="00BA74AB"/>
    <w:rsid w:val="00BB4DE4"/>
    <w:rsid w:val="00BD0BAE"/>
    <w:rsid w:val="00BD18B6"/>
    <w:rsid w:val="00BE04D6"/>
    <w:rsid w:val="00BE7174"/>
    <w:rsid w:val="00BF1DDE"/>
    <w:rsid w:val="00C11A09"/>
    <w:rsid w:val="00C13344"/>
    <w:rsid w:val="00C17B11"/>
    <w:rsid w:val="00C312FD"/>
    <w:rsid w:val="00C44FDA"/>
    <w:rsid w:val="00C50A63"/>
    <w:rsid w:val="00C52414"/>
    <w:rsid w:val="00C545F5"/>
    <w:rsid w:val="00C6054B"/>
    <w:rsid w:val="00C62FE9"/>
    <w:rsid w:val="00C8287D"/>
    <w:rsid w:val="00C853C3"/>
    <w:rsid w:val="00CA2A5F"/>
    <w:rsid w:val="00CA3B0A"/>
    <w:rsid w:val="00CA4BC9"/>
    <w:rsid w:val="00CB0117"/>
    <w:rsid w:val="00CB425F"/>
    <w:rsid w:val="00CC7D42"/>
    <w:rsid w:val="00CD6A99"/>
    <w:rsid w:val="00CF6433"/>
    <w:rsid w:val="00D0589A"/>
    <w:rsid w:val="00D238A4"/>
    <w:rsid w:val="00D33E22"/>
    <w:rsid w:val="00D56D8D"/>
    <w:rsid w:val="00D6062A"/>
    <w:rsid w:val="00D60D31"/>
    <w:rsid w:val="00D66306"/>
    <w:rsid w:val="00D818E8"/>
    <w:rsid w:val="00D901A7"/>
    <w:rsid w:val="00DB624D"/>
    <w:rsid w:val="00DC5862"/>
    <w:rsid w:val="00E04235"/>
    <w:rsid w:val="00E15CFC"/>
    <w:rsid w:val="00E17983"/>
    <w:rsid w:val="00E24B16"/>
    <w:rsid w:val="00E626FA"/>
    <w:rsid w:val="00E629C4"/>
    <w:rsid w:val="00E638A6"/>
    <w:rsid w:val="00E9343D"/>
    <w:rsid w:val="00EB1FCE"/>
    <w:rsid w:val="00EC58FD"/>
    <w:rsid w:val="00ED08E8"/>
    <w:rsid w:val="00ED3E46"/>
    <w:rsid w:val="00EE07E3"/>
    <w:rsid w:val="00EE5145"/>
    <w:rsid w:val="00F05368"/>
    <w:rsid w:val="00F15617"/>
    <w:rsid w:val="00F16197"/>
    <w:rsid w:val="00F43D06"/>
    <w:rsid w:val="00F72D59"/>
    <w:rsid w:val="00F82F36"/>
    <w:rsid w:val="00F8693E"/>
    <w:rsid w:val="00F91D5B"/>
    <w:rsid w:val="00F94026"/>
    <w:rsid w:val="00FA374C"/>
    <w:rsid w:val="00FA756B"/>
    <w:rsid w:val="00FB0A8E"/>
    <w:rsid w:val="00FB6031"/>
    <w:rsid w:val="00FC3D2E"/>
    <w:rsid w:val="00FC4CAC"/>
    <w:rsid w:val="00FD5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62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1E6B48"/>
    <w:pPr>
      <w:keepNext/>
      <w:jc w:val="center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link w:val="20"/>
    <w:qFormat/>
    <w:rsid w:val="001E6B48"/>
    <w:pPr>
      <w:keepNext/>
      <w:jc w:val="center"/>
      <w:outlineLvl w:val="1"/>
    </w:pPr>
    <w:rPr>
      <w:b/>
      <w:sz w:val="48"/>
    </w:rPr>
  </w:style>
  <w:style w:type="paragraph" w:styleId="3">
    <w:name w:val="heading 3"/>
    <w:basedOn w:val="a"/>
    <w:next w:val="a"/>
    <w:link w:val="30"/>
    <w:qFormat/>
    <w:rsid w:val="001E6B48"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1E6B48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1E6B48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1E6B48"/>
    <w:pPr>
      <w:keepNext/>
      <w:ind w:left="795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1E6B48"/>
    <w:pPr>
      <w:keepNext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1E6B48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E6B48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E6B48"/>
    <w:rPr>
      <w:rFonts w:ascii="Arial" w:hAnsi="Arial"/>
      <w:b/>
      <w:sz w:val="24"/>
      <w:u w:val="single"/>
    </w:rPr>
  </w:style>
  <w:style w:type="character" w:customStyle="1" w:styleId="20">
    <w:name w:val="Заголовок 2 Знак"/>
    <w:link w:val="2"/>
    <w:rsid w:val="001E6B48"/>
    <w:rPr>
      <w:b/>
      <w:sz w:val="48"/>
    </w:rPr>
  </w:style>
  <w:style w:type="character" w:customStyle="1" w:styleId="30">
    <w:name w:val="Заголовок 3 Знак"/>
    <w:link w:val="3"/>
    <w:rsid w:val="001E6B48"/>
    <w:rPr>
      <w:b/>
      <w:sz w:val="22"/>
    </w:rPr>
  </w:style>
  <w:style w:type="character" w:customStyle="1" w:styleId="40">
    <w:name w:val="Заголовок 4 Знак"/>
    <w:link w:val="4"/>
    <w:rsid w:val="001E6B48"/>
    <w:rPr>
      <w:b/>
      <w:sz w:val="28"/>
    </w:rPr>
  </w:style>
  <w:style w:type="character" w:customStyle="1" w:styleId="50">
    <w:name w:val="Заголовок 5 Знак"/>
    <w:link w:val="5"/>
    <w:rsid w:val="001E6B48"/>
    <w:rPr>
      <w:b/>
    </w:rPr>
  </w:style>
  <w:style w:type="character" w:customStyle="1" w:styleId="60">
    <w:name w:val="Заголовок 6 Знак"/>
    <w:link w:val="6"/>
    <w:rsid w:val="001E6B48"/>
    <w:rPr>
      <w:b/>
      <w:sz w:val="24"/>
    </w:rPr>
  </w:style>
  <w:style w:type="character" w:customStyle="1" w:styleId="70">
    <w:name w:val="Заголовок 7 Знак"/>
    <w:link w:val="7"/>
    <w:rsid w:val="001E6B48"/>
    <w:rPr>
      <w:b/>
      <w:sz w:val="24"/>
    </w:rPr>
  </w:style>
  <w:style w:type="character" w:customStyle="1" w:styleId="80">
    <w:name w:val="Заголовок 8 Знак"/>
    <w:link w:val="8"/>
    <w:rsid w:val="001E6B48"/>
    <w:rPr>
      <w:b/>
      <w:sz w:val="28"/>
    </w:rPr>
  </w:style>
  <w:style w:type="character" w:customStyle="1" w:styleId="90">
    <w:name w:val="Заголовок 9 Знак"/>
    <w:link w:val="9"/>
    <w:rsid w:val="001E6B48"/>
    <w:rPr>
      <w:b/>
      <w:sz w:val="28"/>
    </w:rPr>
  </w:style>
  <w:style w:type="character" w:customStyle="1" w:styleId="WW8Num2z0">
    <w:name w:val="WW8Num2z0"/>
    <w:rsid w:val="0091670E"/>
    <w:rPr>
      <w:rFonts w:ascii="Times New Roman" w:hAnsi="Times New Roman" w:cs="Times New Roman"/>
    </w:rPr>
  </w:style>
  <w:style w:type="character" w:customStyle="1" w:styleId="WW8Num6z0">
    <w:name w:val="WW8Num6z0"/>
    <w:rsid w:val="0091670E"/>
    <w:rPr>
      <w:b w:val="0"/>
    </w:rPr>
  </w:style>
  <w:style w:type="character" w:customStyle="1" w:styleId="WW8Num16z0">
    <w:name w:val="WW8Num16z0"/>
    <w:rsid w:val="0091670E"/>
    <w:rPr>
      <w:b/>
    </w:rPr>
  </w:style>
  <w:style w:type="character" w:customStyle="1" w:styleId="WW8Num18z1">
    <w:name w:val="WW8Num18z1"/>
    <w:rsid w:val="0091670E"/>
    <w:rPr>
      <w:rFonts w:ascii="Symbol" w:hAnsi="Symbol"/>
    </w:rPr>
  </w:style>
  <w:style w:type="character" w:customStyle="1" w:styleId="11">
    <w:name w:val="Основной шрифт абзаца1"/>
    <w:rsid w:val="0091670E"/>
  </w:style>
  <w:style w:type="character" w:customStyle="1" w:styleId="a3">
    <w:name w:val="Символ нумерации"/>
    <w:rsid w:val="0091670E"/>
  </w:style>
  <w:style w:type="paragraph" w:customStyle="1" w:styleId="a4">
    <w:name w:val="Заголовок"/>
    <w:basedOn w:val="a"/>
    <w:next w:val="a5"/>
    <w:rsid w:val="0091670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91670E"/>
    <w:pPr>
      <w:jc w:val="both"/>
    </w:pPr>
    <w:rPr>
      <w:sz w:val="32"/>
    </w:rPr>
  </w:style>
  <w:style w:type="character" w:customStyle="1" w:styleId="a6">
    <w:name w:val="Основной текст Знак"/>
    <w:link w:val="a5"/>
    <w:semiHidden/>
    <w:rsid w:val="0091670E"/>
    <w:rPr>
      <w:sz w:val="32"/>
      <w:lang w:eastAsia="ar-SA"/>
    </w:rPr>
  </w:style>
  <w:style w:type="paragraph" w:customStyle="1" w:styleId="12">
    <w:name w:val="Название1"/>
    <w:basedOn w:val="a"/>
    <w:rsid w:val="0091670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1670E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91670E"/>
    <w:pPr>
      <w:jc w:val="both"/>
    </w:pPr>
    <w:rPr>
      <w:sz w:val="24"/>
    </w:rPr>
  </w:style>
  <w:style w:type="paragraph" w:customStyle="1" w:styleId="31">
    <w:name w:val="Основной текст 31"/>
    <w:basedOn w:val="a"/>
    <w:rsid w:val="0091670E"/>
    <w:pPr>
      <w:jc w:val="both"/>
    </w:pPr>
    <w:rPr>
      <w:sz w:val="28"/>
    </w:rPr>
  </w:style>
  <w:style w:type="paragraph" w:customStyle="1" w:styleId="ConsPlusTitle">
    <w:name w:val="ConsPlusTitle"/>
    <w:rsid w:val="0091670E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91670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2">
    <w:name w:val="Основной текст 22"/>
    <w:basedOn w:val="a"/>
    <w:rsid w:val="0091670E"/>
    <w:pPr>
      <w:widowControl w:val="0"/>
      <w:autoSpaceDE w:val="0"/>
      <w:ind w:left="709" w:firstLine="707"/>
      <w:jc w:val="both"/>
    </w:pPr>
    <w:rPr>
      <w:sz w:val="28"/>
      <w:szCs w:val="28"/>
      <w:lang w:eastAsia="ru-RU" w:bidi="ru-RU"/>
    </w:rPr>
  </w:style>
  <w:style w:type="paragraph" w:customStyle="1" w:styleId="a7">
    <w:name w:val="Содержимое таблицы"/>
    <w:basedOn w:val="a"/>
    <w:rsid w:val="0091670E"/>
    <w:pPr>
      <w:widowControl w:val="0"/>
      <w:suppressLineNumbers/>
      <w:autoSpaceDE w:val="0"/>
    </w:pPr>
    <w:rPr>
      <w:sz w:val="28"/>
      <w:szCs w:val="28"/>
      <w:lang w:eastAsia="ru-RU" w:bidi="ru-RU"/>
    </w:rPr>
  </w:style>
  <w:style w:type="paragraph" w:customStyle="1" w:styleId="a8">
    <w:name w:val="Заголовок таблицы"/>
    <w:basedOn w:val="a7"/>
    <w:rsid w:val="0091670E"/>
    <w:pPr>
      <w:jc w:val="center"/>
    </w:pPr>
    <w:rPr>
      <w:b/>
      <w:bCs/>
    </w:rPr>
  </w:style>
  <w:style w:type="paragraph" w:customStyle="1" w:styleId="a9">
    <w:name w:val="Содержимое врезки"/>
    <w:basedOn w:val="a5"/>
    <w:rsid w:val="0091670E"/>
  </w:style>
  <w:style w:type="paragraph" w:styleId="aa">
    <w:name w:val="Title"/>
    <w:basedOn w:val="a"/>
    <w:link w:val="ab"/>
    <w:qFormat/>
    <w:rsid w:val="000F20B5"/>
    <w:pPr>
      <w:suppressAutoHyphens w:val="0"/>
      <w:jc w:val="center"/>
    </w:pPr>
    <w:rPr>
      <w:b/>
      <w:sz w:val="28"/>
      <w:u w:val="single"/>
    </w:rPr>
  </w:style>
  <w:style w:type="character" w:customStyle="1" w:styleId="ab">
    <w:name w:val="Название Знак"/>
    <w:link w:val="aa"/>
    <w:rsid w:val="000F20B5"/>
    <w:rPr>
      <w:b/>
      <w:sz w:val="28"/>
      <w:u w:val="single"/>
    </w:rPr>
  </w:style>
  <w:style w:type="paragraph" w:styleId="ac">
    <w:name w:val="Subtitle"/>
    <w:basedOn w:val="a"/>
    <w:link w:val="ad"/>
    <w:qFormat/>
    <w:rsid w:val="000F20B5"/>
    <w:pPr>
      <w:suppressAutoHyphens w:val="0"/>
      <w:jc w:val="center"/>
    </w:pPr>
    <w:rPr>
      <w:b/>
      <w:sz w:val="32"/>
    </w:rPr>
  </w:style>
  <w:style w:type="character" w:customStyle="1" w:styleId="ad">
    <w:name w:val="Подзаголовок Знак"/>
    <w:link w:val="ac"/>
    <w:rsid w:val="000F20B5"/>
    <w:rPr>
      <w:b/>
      <w:sz w:val="32"/>
    </w:rPr>
  </w:style>
  <w:style w:type="paragraph" w:styleId="ae">
    <w:name w:val="Balloon Text"/>
    <w:basedOn w:val="a"/>
    <w:link w:val="af"/>
    <w:uiPriority w:val="99"/>
    <w:semiHidden/>
    <w:unhideWhenUsed/>
    <w:rsid w:val="0021655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16554"/>
    <w:rPr>
      <w:rFonts w:ascii="Tahoma" w:hAnsi="Tahoma" w:cs="Tahoma"/>
      <w:sz w:val="16"/>
      <w:szCs w:val="16"/>
      <w:lang w:eastAsia="ar-SA"/>
    </w:rPr>
  </w:style>
  <w:style w:type="character" w:customStyle="1" w:styleId="51">
    <w:name w:val="Основной текст (5)_"/>
    <w:link w:val="510"/>
    <w:locked/>
    <w:rsid w:val="00607D38"/>
    <w:rPr>
      <w:b/>
      <w:bCs/>
      <w:sz w:val="23"/>
      <w:szCs w:val="23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1"/>
    <w:rsid w:val="00607D38"/>
    <w:pPr>
      <w:widowControl w:val="0"/>
      <w:shd w:val="clear" w:color="auto" w:fill="FFFFFF"/>
      <w:suppressAutoHyphens w:val="0"/>
      <w:spacing w:before="600" w:after="120" w:line="240" w:lineRule="atLeast"/>
      <w:ind w:hanging="1240"/>
      <w:jc w:val="center"/>
    </w:pPr>
    <w:rPr>
      <w:b/>
      <w:bCs/>
      <w:sz w:val="23"/>
      <w:szCs w:val="23"/>
      <w:shd w:val="clear" w:color="auto" w:fill="FFFFFF"/>
    </w:rPr>
  </w:style>
  <w:style w:type="paragraph" w:customStyle="1" w:styleId="db9fe9049761426654245bb2dd862eecmsonormalbullet1gif">
    <w:name w:val="db9fe9049761426654245bb2dd862eecmsonormalbullet1.gif"/>
    <w:basedOn w:val="a"/>
    <w:rsid w:val="004141C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b9fe9049761426654245bb2dd862eecmsonormalbullet2gif">
    <w:name w:val="db9fe9049761426654245bb2dd862eecmsonormalbullet2.gif"/>
    <w:basedOn w:val="a"/>
    <w:rsid w:val="004141C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b9fe9049761426654245bb2dd862eecmsonormalbullet3gif">
    <w:name w:val="db9fe9049761426654245bb2dd862eecmsonormalbullet3.gif"/>
    <w:basedOn w:val="a"/>
    <w:rsid w:val="004141C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1AF9-A2CA-4FED-908E-FE1B9CB7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6908</Words>
  <Characters>39380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источников внутреннего финансирования дефицита бюд</vt:lpstr>
    </vt:vector>
  </TitlesOfParts>
  <Company>МУ "Финансовый отдел администрации Южского района"</Company>
  <LinksUpToDate>false</LinksUpToDate>
  <CharactersWithSpaces>46196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источников внутреннего финансирования дефицита бюд</dc:title>
  <dc:creator>Бестемянникова</dc:creator>
  <cp:lastModifiedBy>Лидия</cp:lastModifiedBy>
  <cp:revision>12</cp:revision>
  <cp:lastPrinted>2019-12-10T11:28:00Z</cp:lastPrinted>
  <dcterms:created xsi:type="dcterms:W3CDTF">2019-12-25T17:15:00Z</dcterms:created>
  <dcterms:modified xsi:type="dcterms:W3CDTF">2019-12-26T10:46:00Z</dcterms:modified>
</cp:coreProperties>
</file>